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7B9FCF" w14:textId="0893D9AF" w:rsidR="00DD1F91" w:rsidRDefault="002D473A" w:rsidP="00EC3183">
      <w:pPr>
        <w:jc w:val="both"/>
        <w:rPr>
          <w:sz w:val="16"/>
          <w:szCs w:val="16"/>
        </w:rPr>
      </w:pPr>
      <w:r>
        <w:rPr>
          <w:sz w:val="16"/>
          <w:szCs w:val="16"/>
        </w:rPr>
        <w:t xml:space="preserve">                                                    </w:t>
      </w:r>
      <w:r w:rsidR="00EC3183">
        <w:rPr>
          <w:sz w:val="16"/>
          <w:szCs w:val="16"/>
        </w:rPr>
        <w:t xml:space="preserve">          </w:t>
      </w:r>
      <w:r>
        <w:rPr>
          <w:sz w:val="16"/>
          <w:szCs w:val="16"/>
        </w:rPr>
        <w:t xml:space="preserve">    </w:t>
      </w:r>
      <w:r w:rsidR="00EC3183">
        <w:rPr>
          <w:sz w:val="16"/>
          <w:szCs w:val="16"/>
        </w:rPr>
        <w:t xml:space="preserve">   </w:t>
      </w:r>
      <w:r>
        <w:rPr>
          <w:sz w:val="16"/>
          <w:szCs w:val="16"/>
        </w:rPr>
        <w:t xml:space="preserve">  </w:t>
      </w:r>
      <w:r w:rsidR="00EC3183">
        <w:rPr>
          <w:sz w:val="16"/>
          <w:szCs w:val="16"/>
        </w:rPr>
        <w:t xml:space="preserve">                                                            </w:t>
      </w:r>
      <w:r>
        <w:rPr>
          <w:sz w:val="16"/>
          <w:szCs w:val="16"/>
        </w:rPr>
        <w:t xml:space="preserve">   </w:t>
      </w:r>
    </w:p>
    <w:tbl>
      <w:tblPr>
        <w:tblW w:w="9791" w:type="dxa"/>
        <w:tblInd w:w="-15" w:type="dxa"/>
        <w:tblLayout w:type="fixed"/>
        <w:tblLook w:val="04A0" w:firstRow="1" w:lastRow="0" w:firstColumn="1" w:lastColumn="0" w:noHBand="0" w:noVBand="1"/>
      </w:tblPr>
      <w:tblGrid>
        <w:gridCol w:w="3129"/>
        <w:gridCol w:w="1151"/>
        <w:gridCol w:w="13"/>
        <w:gridCol w:w="1246"/>
        <w:gridCol w:w="1984"/>
        <w:gridCol w:w="2268"/>
      </w:tblGrid>
      <w:tr w:rsidR="004F74AA" w14:paraId="3F848ED9" w14:textId="77777777" w:rsidTr="009C692D">
        <w:trPr>
          <w:trHeight w:val="699"/>
        </w:trPr>
        <w:tc>
          <w:tcPr>
            <w:tcW w:w="9791" w:type="dxa"/>
            <w:gridSpan w:val="6"/>
            <w:tcBorders>
              <w:top w:val="single" w:sz="4" w:space="0" w:color="000000"/>
              <w:left w:val="single" w:sz="4" w:space="0" w:color="000000"/>
              <w:bottom w:val="single" w:sz="4" w:space="0" w:color="000000"/>
              <w:right w:val="single" w:sz="4" w:space="0" w:color="000000"/>
            </w:tcBorders>
            <w:vAlign w:val="center"/>
          </w:tcPr>
          <w:p w14:paraId="4950E596" w14:textId="77777777" w:rsidR="004F74AA" w:rsidRDefault="004F74AA" w:rsidP="006D213A">
            <w:pPr>
              <w:jc w:val="center"/>
              <w:rPr>
                <w:b/>
                <w:i/>
                <w:iCs/>
                <w:sz w:val="24"/>
                <w:szCs w:val="24"/>
              </w:rPr>
            </w:pPr>
            <w:r>
              <w:rPr>
                <w:b/>
                <w:bCs/>
                <w:sz w:val="24"/>
                <w:szCs w:val="24"/>
              </w:rPr>
              <w:br w:type="page"/>
              <w:t xml:space="preserve">ALLEGATO B: </w:t>
            </w:r>
            <w:r>
              <w:rPr>
                <w:b/>
                <w:sz w:val="24"/>
                <w:szCs w:val="24"/>
              </w:rPr>
              <w:t>GRIGLIA DI VALUTAZIONE DEI TITOLI PER ESPERTO</w:t>
            </w:r>
          </w:p>
        </w:tc>
      </w:tr>
      <w:tr w:rsidR="004F74AA" w14:paraId="641533F4" w14:textId="77777777" w:rsidTr="009C692D">
        <w:tc>
          <w:tcPr>
            <w:tcW w:w="9791" w:type="dxa"/>
            <w:gridSpan w:val="6"/>
            <w:tcBorders>
              <w:top w:val="single" w:sz="4" w:space="0" w:color="000000"/>
              <w:left w:val="single" w:sz="4" w:space="0" w:color="000000"/>
              <w:bottom w:val="single" w:sz="4" w:space="0" w:color="000000"/>
              <w:right w:val="single" w:sz="4" w:space="0" w:color="000000"/>
            </w:tcBorders>
            <w:vAlign w:val="center"/>
            <w:hideMark/>
          </w:tcPr>
          <w:p w14:paraId="5B68EF20" w14:textId="77777777" w:rsidR="004F74AA" w:rsidRDefault="004F74AA" w:rsidP="006D213A">
            <w:pPr>
              <w:snapToGrid w:val="0"/>
              <w:rPr>
                <w:b/>
                <w:sz w:val="22"/>
                <w:szCs w:val="22"/>
              </w:rPr>
            </w:pPr>
            <w:r>
              <w:rPr>
                <w:b/>
                <w:sz w:val="22"/>
                <w:szCs w:val="22"/>
                <w:u w:val="single"/>
              </w:rPr>
              <w:t>Criteri di ammissione:</w:t>
            </w:r>
            <w:r>
              <w:rPr>
                <w:b/>
                <w:sz w:val="22"/>
                <w:szCs w:val="22"/>
              </w:rPr>
              <w:t xml:space="preserve"> </w:t>
            </w:r>
          </w:p>
          <w:p w14:paraId="63AA85B9" w14:textId="693AB3E6" w:rsidR="004F74AA" w:rsidRDefault="004F74AA" w:rsidP="006D213A">
            <w:pPr>
              <w:pStyle w:val="Paragrafoelenco"/>
              <w:numPr>
                <w:ilvl w:val="0"/>
                <w:numId w:val="26"/>
              </w:numPr>
              <w:rPr>
                <w:b/>
              </w:rPr>
            </w:pPr>
            <w:r>
              <w:rPr>
                <w:b/>
                <w:sz w:val="22"/>
                <w:szCs w:val="22"/>
              </w:rPr>
              <w:t xml:space="preserve">essere in possesso dei requisiti di cui all’articolo </w:t>
            </w:r>
            <w:r w:rsidR="00D16404">
              <w:rPr>
                <w:b/>
                <w:sz w:val="22"/>
                <w:szCs w:val="22"/>
              </w:rPr>
              <w:t>10</w:t>
            </w:r>
            <w:r>
              <w:rPr>
                <w:b/>
                <w:sz w:val="22"/>
                <w:szCs w:val="22"/>
              </w:rPr>
              <w:t xml:space="preserve"> per il ruolo per cui si presenta domanda</w:t>
            </w:r>
          </w:p>
          <w:p w14:paraId="1FD90804" w14:textId="77777777" w:rsidR="004F74AA" w:rsidRDefault="004F74AA" w:rsidP="006D213A">
            <w:pPr>
              <w:pStyle w:val="Paragrafoelenco"/>
              <w:numPr>
                <w:ilvl w:val="0"/>
                <w:numId w:val="26"/>
              </w:numPr>
              <w:rPr>
                <w:b/>
              </w:rPr>
            </w:pPr>
            <w:r>
              <w:rPr>
                <w:b/>
                <w:sz w:val="22"/>
                <w:szCs w:val="22"/>
              </w:rPr>
              <w:t>essere docente in servizio per tutto il periodo dell’incarico</w:t>
            </w:r>
          </w:p>
        </w:tc>
      </w:tr>
      <w:tr w:rsidR="00D16404" w14:paraId="3CC6E295" w14:textId="77777777" w:rsidTr="00651421">
        <w:tc>
          <w:tcPr>
            <w:tcW w:w="5539" w:type="dxa"/>
            <w:gridSpan w:val="4"/>
            <w:tcBorders>
              <w:top w:val="single" w:sz="4" w:space="0" w:color="000000"/>
              <w:left w:val="single" w:sz="4" w:space="0" w:color="000000"/>
              <w:bottom w:val="single" w:sz="4" w:space="0" w:color="000000"/>
              <w:right w:val="nil"/>
            </w:tcBorders>
            <w:vAlign w:val="center"/>
          </w:tcPr>
          <w:p w14:paraId="1C7701D1" w14:textId="77777777" w:rsidR="00D16404" w:rsidRDefault="00D16404" w:rsidP="006D213A">
            <w:pPr>
              <w:snapToGrid w:val="0"/>
              <w:rPr>
                <w:b/>
              </w:rPr>
            </w:pPr>
            <w:r>
              <w:rPr>
                <w:b/>
              </w:rPr>
              <w:t>L' ISTRUZIONE, LA FORMAZIONE</w:t>
            </w:r>
          </w:p>
          <w:p w14:paraId="1C8D712A" w14:textId="77777777" w:rsidR="00D16404" w:rsidRDefault="00D16404" w:rsidP="006D213A">
            <w:pPr>
              <w:snapToGrid w:val="0"/>
              <w:rPr>
                <w:b/>
              </w:rPr>
            </w:pPr>
            <w:r>
              <w:rPr>
                <w:b/>
              </w:rPr>
              <w:t xml:space="preserve">NELLO SPECIFICO DIPARTIMENTO IN CUI SI </w:t>
            </w:r>
          </w:p>
          <w:p w14:paraId="793B219C" w14:textId="77777777" w:rsidR="00D16404" w:rsidRDefault="00D16404" w:rsidP="006D213A">
            <w:pPr>
              <w:snapToGrid w:val="0"/>
              <w:rPr>
                <w:b/>
              </w:rPr>
            </w:pPr>
            <w:r>
              <w:rPr>
                <w:b/>
              </w:rPr>
              <w:t xml:space="preserve">CONCORRE </w:t>
            </w:r>
          </w:p>
        </w:tc>
        <w:tc>
          <w:tcPr>
            <w:tcW w:w="1984" w:type="dxa"/>
            <w:tcBorders>
              <w:top w:val="single" w:sz="4" w:space="0" w:color="000000"/>
              <w:left w:val="single" w:sz="4" w:space="0" w:color="000000"/>
              <w:bottom w:val="single" w:sz="4" w:space="0" w:color="000000"/>
              <w:right w:val="nil"/>
            </w:tcBorders>
            <w:hideMark/>
          </w:tcPr>
          <w:p w14:paraId="526F57B5" w14:textId="77777777" w:rsidR="00D16404" w:rsidRDefault="00D16404" w:rsidP="006D213A">
            <w:pPr>
              <w:jc w:val="center"/>
              <w:rPr>
                <w:b/>
              </w:rPr>
            </w:pPr>
            <w:r>
              <w:rPr>
                <w:b/>
              </w:rPr>
              <w:t>da compilare a cura del candidato</w:t>
            </w:r>
          </w:p>
        </w:tc>
        <w:tc>
          <w:tcPr>
            <w:tcW w:w="2268" w:type="dxa"/>
            <w:tcBorders>
              <w:top w:val="single" w:sz="4" w:space="0" w:color="000000"/>
              <w:left w:val="single" w:sz="4" w:space="0" w:color="000000"/>
              <w:bottom w:val="single" w:sz="4" w:space="0" w:color="000000"/>
              <w:right w:val="single" w:sz="4" w:space="0" w:color="000000"/>
            </w:tcBorders>
            <w:hideMark/>
          </w:tcPr>
          <w:p w14:paraId="1484914D" w14:textId="77777777" w:rsidR="00D16404" w:rsidRDefault="00D16404" w:rsidP="006D213A">
            <w:pPr>
              <w:jc w:val="center"/>
              <w:rPr>
                <w:b/>
              </w:rPr>
            </w:pPr>
            <w:r>
              <w:rPr>
                <w:b/>
              </w:rPr>
              <w:t>da compilare a cura della commissione</w:t>
            </w:r>
          </w:p>
        </w:tc>
      </w:tr>
      <w:tr w:rsidR="00D16404" w14:paraId="13ACF8EB" w14:textId="77777777" w:rsidTr="00651421">
        <w:trPr>
          <w:gridAfter w:val="2"/>
          <w:wAfter w:w="4252" w:type="dxa"/>
        </w:trPr>
        <w:tc>
          <w:tcPr>
            <w:tcW w:w="3129" w:type="dxa"/>
            <w:vMerge w:val="restart"/>
            <w:tcBorders>
              <w:top w:val="single" w:sz="4" w:space="0" w:color="000000"/>
              <w:left w:val="single" w:sz="4" w:space="0" w:color="000000"/>
              <w:bottom w:val="single" w:sz="4" w:space="0" w:color="000000"/>
              <w:right w:val="nil"/>
            </w:tcBorders>
            <w:vAlign w:val="center"/>
            <w:hideMark/>
          </w:tcPr>
          <w:p w14:paraId="34EF3D08" w14:textId="77777777" w:rsidR="00D16404" w:rsidRDefault="00D16404" w:rsidP="006D213A">
            <w:r>
              <w:rPr>
                <w:b/>
              </w:rPr>
              <w:t xml:space="preserve">A1. LAUREA INERENTE AL RUOLO SPECIFICO </w:t>
            </w:r>
            <w:r>
              <w:t>(vecchio ordinamento o magistrale)</w:t>
            </w:r>
          </w:p>
        </w:tc>
        <w:tc>
          <w:tcPr>
            <w:tcW w:w="1151" w:type="dxa"/>
            <w:vMerge w:val="restart"/>
            <w:tcBorders>
              <w:top w:val="single" w:sz="4" w:space="0" w:color="000000"/>
              <w:left w:val="single" w:sz="4" w:space="0" w:color="000000"/>
              <w:bottom w:val="single" w:sz="4" w:space="0" w:color="000000"/>
              <w:right w:val="nil"/>
            </w:tcBorders>
            <w:vAlign w:val="center"/>
            <w:hideMark/>
          </w:tcPr>
          <w:p w14:paraId="590519A5" w14:textId="77777777" w:rsidR="00D16404" w:rsidRDefault="00D16404" w:rsidP="006D213A">
            <w:pPr>
              <w:snapToGrid w:val="0"/>
            </w:pPr>
            <w:r>
              <w:t>Verrà valutata una sola laurea</w:t>
            </w:r>
          </w:p>
        </w:tc>
        <w:tc>
          <w:tcPr>
            <w:tcW w:w="1259" w:type="dxa"/>
            <w:gridSpan w:val="2"/>
            <w:tcBorders>
              <w:top w:val="single" w:sz="4" w:space="0" w:color="000000"/>
              <w:left w:val="single" w:sz="4" w:space="0" w:color="000000"/>
              <w:bottom w:val="single" w:sz="4" w:space="0" w:color="000000"/>
              <w:right w:val="nil"/>
            </w:tcBorders>
            <w:vAlign w:val="center"/>
            <w:hideMark/>
          </w:tcPr>
          <w:p w14:paraId="33B5C28F" w14:textId="77777777" w:rsidR="00D16404" w:rsidRDefault="00D16404" w:rsidP="006D213A">
            <w:r>
              <w:rPr>
                <w:b/>
              </w:rPr>
              <w:t>PUNTI</w:t>
            </w:r>
          </w:p>
        </w:tc>
      </w:tr>
      <w:tr w:rsidR="00D16404" w14:paraId="7522ACC3" w14:textId="77777777" w:rsidTr="00651421">
        <w:tc>
          <w:tcPr>
            <w:tcW w:w="3129" w:type="dxa"/>
            <w:vMerge/>
            <w:tcBorders>
              <w:top w:val="single" w:sz="4" w:space="0" w:color="000000"/>
              <w:left w:val="single" w:sz="4" w:space="0" w:color="000000"/>
              <w:bottom w:val="single" w:sz="4" w:space="0" w:color="000000"/>
              <w:right w:val="nil"/>
            </w:tcBorders>
            <w:vAlign w:val="center"/>
            <w:hideMark/>
          </w:tcPr>
          <w:p w14:paraId="6DD5FDF9" w14:textId="77777777" w:rsidR="00D16404" w:rsidRDefault="00D16404" w:rsidP="006D213A"/>
        </w:tc>
        <w:tc>
          <w:tcPr>
            <w:tcW w:w="1151" w:type="dxa"/>
            <w:vMerge/>
            <w:tcBorders>
              <w:top w:val="single" w:sz="4" w:space="0" w:color="000000"/>
              <w:left w:val="single" w:sz="4" w:space="0" w:color="000000"/>
              <w:bottom w:val="single" w:sz="4" w:space="0" w:color="000000"/>
              <w:right w:val="nil"/>
            </w:tcBorders>
            <w:vAlign w:val="center"/>
            <w:hideMark/>
          </w:tcPr>
          <w:p w14:paraId="457D38E9" w14:textId="77777777" w:rsidR="00D16404" w:rsidRDefault="00D16404" w:rsidP="006D213A"/>
        </w:tc>
        <w:tc>
          <w:tcPr>
            <w:tcW w:w="1259" w:type="dxa"/>
            <w:gridSpan w:val="2"/>
            <w:tcBorders>
              <w:top w:val="single" w:sz="4" w:space="0" w:color="000000"/>
              <w:left w:val="single" w:sz="4" w:space="0" w:color="000000"/>
              <w:bottom w:val="single" w:sz="4" w:space="0" w:color="000000"/>
              <w:right w:val="nil"/>
            </w:tcBorders>
            <w:vAlign w:val="center"/>
            <w:hideMark/>
          </w:tcPr>
          <w:p w14:paraId="6FFD1B6F" w14:textId="77777777" w:rsidR="00D16404" w:rsidRDefault="00D16404" w:rsidP="00726B25">
            <w:pPr>
              <w:jc w:val="center"/>
            </w:pPr>
            <w:r>
              <w:rPr>
                <w:b/>
              </w:rPr>
              <w:t>20</w:t>
            </w:r>
          </w:p>
        </w:tc>
        <w:tc>
          <w:tcPr>
            <w:tcW w:w="1984" w:type="dxa"/>
            <w:tcBorders>
              <w:top w:val="single" w:sz="4" w:space="0" w:color="000000"/>
              <w:left w:val="single" w:sz="4" w:space="0" w:color="000000"/>
              <w:bottom w:val="single" w:sz="4" w:space="0" w:color="000000"/>
              <w:right w:val="nil"/>
            </w:tcBorders>
            <w:vAlign w:val="center"/>
          </w:tcPr>
          <w:p w14:paraId="4641ABC4" w14:textId="77777777" w:rsidR="00D16404" w:rsidRPr="00041A16" w:rsidRDefault="00D16404" w:rsidP="00041A16">
            <w:pPr>
              <w:snapToGrid w:val="0"/>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6067472E" w14:textId="77777777" w:rsidR="00D16404" w:rsidRPr="00041A16" w:rsidRDefault="00D16404" w:rsidP="00041A16">
            <w:pPr>
              <w:snapToGrid w:val="0"/>
              <w:jc w:val="center"/>
              <w:rPr>
                <w:sz w:val="24"/>
                <w:szCs w:val="24"/>
              </w:rPr>
            </w:pPr>
          </w:p>
        </w:tc>
      </w:tr>
      <w:tr w:rsidR="00D16404" w14:paraId="12FB70C0" w14:textId="77777777" w:rsidTr="00651421">
        <w:trPr>
          <w:trHeight w:val="758"/>
        </w:trPr>
        <w:tc>
          <w:tcPr>
            <w:tcW w:w="4280" w:type="dxa"/>
            <w:gridSpan w:val="2"/>
            <w:tcBorders>
              <w:top w:val="single" w:sz="4" w:space="0" w:color="000000"/>
              <w:left w:val="single" w:sz="4" w:space="0" w:color="000000"/>
              <w:bottom w:val="single" w:sz="4" w:space="0" w:color="000000"/>
            </w:tcBorders>
            <w:shd w:val="clear" w:color="auto" w:fill="auto"/>
            <w:vAlign w:val="center"/>
          </w:tcPr>
          <w:p w14:paraId="036CFC1F" w14:textId="24BC5B49" w:rsidR="00D16404" w:rsidRDefault="00D16404" w:rsidP="006D213A">
            <w:pPr>
              <w:rPr>
                <w:b/>
              </w:rPr>
            </w:pPr>
            <w:r w:rsidRPr="00B2753D">
              <w:rPr>
                <w:b/>
              </w:rPr>
              <w:t>A</w:t>
            </w:r>
            <w:r w:rsidR="003B6A54">
              <w:rPr>
                <w:b/>
              </w:rPr>
              <w:t>2</w:t>
            </w:r>
            <w:r w:rsidRPr="00B2753D">
              <w:rPr>
                <w:b/>
              </w:rPr>
              <w:t>. DOTTORATO DI RICERCA ATTINENTE ALLA SELEZIONE</w:t>
            </w:r>
          </w:p>
        </w:tc>
        <w:tc>
          <w:tcPr>
            <w:tcW w:w="1259" w:type="dxa"/>
            <w:gridSpan w:val="2"/>
            <w:tcBorders>
              <w:top w:val="single" w:sz="4" w:space="0" w:color="000000"/>
              <w:left w:val="single" w:sz="4" w:space="0" w:color="000000"/>
              <w:bottom w:val="single" w:sz="4" w:space="0" w:color="000000"/>
              <w:right w:val="nil"/>
            </w:tcBorders>
            <w:vAlign w:val="center"/>
          </w:tcPr>
          <w:p w14:paraId="0710D84E" w14:textId="5774CCD1" w:rsidR="00D16404" w:rsidRDefault="003B6A54" w:rsidP="00726B25">
            <w:pPr>
              <w:jc w:val="center"/>
              <w:rPr>
                <w:b/>
              </w:rPr>
            </w:pPr>
            <w:r>
              <w:rPr>
                <w:b/>
              </w:rPr>
              <w:t>10</w:t>
            </w:r>
          </w:p>
        </w:tc>
        <w:tc>
          <w:tcPr>
            <w:tcW w:w="1984" w:type="dxa"/>
            <w:tcBorders>
              <w:top w:val="single" w:sz="4" w:space="0" w:color="000000"/>
              <w:left w:val="single" w:sz="4" w:space="0" w:color="000000"/>
              <w:bottom w:val="single" w:sz="4" w:space="0" w:color="000000"/>
              <w:right w:val="nil"/>
            </w:tcBorders>
            <w:vAlign w:val="center"/>
          </w:tcPr>
          <w:p w14:paraId="3352046B" w14:textId="77777777" w:rsidR="00D16404" w:rsidRPr="00041A16" w:rsidRDefault="00D16404" w:rsidP="00041A16">
            <w:pPr>
              <w:snapToGrid w:val="0"/>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6C8059A1" w14:textId="77777777" w:rsidR="00D16404" w:rsidRPr="00041A16" w:rsidRDefault="00D16404" w:rsidP="00041A16">
            <w:pPr>
              <w:snapToGrid w:val="0"/>
              <w:jc w:val="center"/>
              <w:rPr>
                <w:sz w:val="24"/>
                <w:szCs w:val="24"/>
              </w:rPr>
            </w:pPr>
          </w:p>
        </w:tc>
      </w:tr>
      <w:tr w:rsidR="00D16404" w14:paraId="14030F3F" w14:textId="77777777" w:rsidTr="00651421">
        <w:trPr>
          <w:trHeight w:val="712"/>
        </w:trPr>
        <w:tc>
          <w:tcPr>
            <w:tcW w:w="4280" w:type="dxa"/>
            <w:gridSpan w:val="2"/>
            <w:tcBorders>
              <w:top w:val="single" w:sz="4" w:space="0" w:color="000000"/>
              <w:left w:val="single" w:sz="4" w:space="0" w:color="000000"/>
              <w:bottom w:val="single" w:sz="4" w:space="0" w:color="000000"/>
            </w:tcBorders>
            <w:shd w:val="clear" w:color="auto" w:fill="auto"/>
            <w:vAlign w:val="center"/>
          </w:tcPr>
          <w:p w14:paraId="53212195" w14:textId="5F769F8C" w:rsidR="00D16404" w:rsidRDefault="00D16404" w:rsidP="006D213A">
            <w:pPr>
              <w:rPr>
                <w:b/>
              </w:rPr>
            </w:pPr>
            <w:r w:rsidRPr="00B2753D">
              <w:rPr>
                <w:b/>
              </w:rPr>
              <w:t>A</w:t>
            </w:r>
            <w:r w:rsidR="00A477AB">
              <w:rPr>
                <w:b/>
              </w:rPr>
              <w:t>3</w:t>
            </w:r>
            <w:r w:rsidRPr="00B2753D">
              <w:rPr>
                <w:b/>
              </w:rPr>
              <w:t>. MASTER UNIVERSITARIO DI II LIVELLO ATTINENTE ALLA SELEZIONE</w:t>
            </w:r>
          </w:p>
        </w:tc>
        <w:tc>
          <w:tcPr>
            <w:tcW w:w="1259" w:type="dxa"/>
            <w:gridSpan w:val="2"/>
            <w:tcBorders>
              <w:top w:val="single" w:sz="4" w:space="0" w:color="000000"/>
              <w:left w:val="single" w:sz="4" w:space="0" w:color="000000"/>
              <w:bottom w:val="single" w:sz="4" w:space="0" w:color="000000"/>
              <w:right w:val="nil"/>
            </w:tcBorders>
            <w:vAlign w:val="center"/>
          </w:tcPr>
          <w:p w14:paraId="391234EF" w14:textId="419A3DED" w:rsidR="00D16404" w:rsidRDefault="00C16F8D" w:rsidP="00726B25">
            <w:pPr>
              <w:jc w:val="center"/>
              <w:rPr>
                <w:b/>
              </w:rPr>
            </w:pPr>
            <w:r>
              <w:rPr>
                <w:b/>
              </w:rPr>
              <w:t>2 pti per Master sino a un max 6 pti</w:t>
            </w:r>
          </w:p>
        </w:tc>
        <w:tc>
          <w:tcPr>
            <w:tcW w:w="1984" w:type="dxa"/>
            <w:tcBorders>
              <w:top w:val="single" w:sz="4" w:space="0" w:color="000000"/>
              <w:left w:val="single" w:sz="4" w:space="0" w:color="000000"/>
              <w:bottom w:val="single" w:sz="4" w:space="0" w:color="000000"/>
              <w:right w:val="nil"/>
            </w:tcBorders>
            <w:vAlign w:val="center"/>
          </w:tcPr>
          <w:p w14:paraId="406E650D" w14:textId="77777777" w:rsidR="00D16404" w:rsidRPr="00041A16" w:rsidRDefault="00D16404" w:rsidP="00041A16">
            <w:pPr>
              <w:snapToGrid w:val="0"/>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66277D69" w14:textId="77777777" w:rsidR="00D16404" w:rsidRPr="00041A16" w:rsidRDefault="00D16404" w:rsidP="00041A16">
            <w:pPr>
              <w:snapToGrid w:val="0"/>
              <w:jc w:val="center"/>
              <w:rPr>
                <w:sz w:val="24"/>
                <w:szCs w:val="24"/>
              </w:rPr>
            </w:pPr>
          </w:p>
        </w:tc>
      </w:tr>
      <w:tr w:rsidR="00D16404" w14:paraId="2CCD9060" w14:textId="77777777" w:rsidTr="00651421">
        <w:trPr>
          <w:trHeight w:val="964"/>
        </w:trPr>
        <w:tc>
          <w:tcPr>
            <w:tcW w:w="4280" w:type="dxa"/>
            <w:gridSpan w:val="2"/>
            <w:tcBorders>
              <w:top w:val="single" w:sz="4" w:space="0" w:color="000000"/>
              <w:left w:val="single" w:sz="4" w:space="0" w:color="000000"/>
              <w:bottom w:val="single" w:sz="4" w:space="0" w:color="000000"/>
            </w:tcBorders>
            <w:shd w:val="clear" w:color="auto" w:fill="auto"/>
            <w:vAlign w:val="center"/>
          </w:tcPr>
          <w:p w14:paraId="546C9F27" w14:textId="5EA8E79C" w:rsidR="00D16404" w:rsidRDefault="00D16404" w:rsidP="006D213A">
            <w:pPr>
              <w:rPr>
                <w:b/>
              </w:rPr>
            </w:pPr>
            <w:r w:rsidRPr="00B2753D">
              <w:rPr>
                <w:b/>
              </w:rPr>
              <w:t>A</w:t>
            </w:r>
            <w:r w:rsidR="00A477AB">
              <w:rPr>
                <w:b/>
              </w:rPr>
              <w:t>4</w:t>
            </w:r>
            <w:r w:rsidRPr="00B2753D">
              <w:rPr>
                <w:b/>
              </w:rPr>
              <w:t xml:space="preserve">. </w:t>
            </w:r>
            <w:r w:rsidR="00A477AB">
              <w:rPr>
                <w:b/>
              </w:rPr>
              <w:t>ESPERIENZE LAVORATIVE E COLLABORAZIONI DOCUMENTATE ATTINENTI ALLA SELEZIONE</w:t>
            </w:r>
          </w:p>
        </w:tc>
        <w:tc>
          <w:tcPr>
            <w:tcW w:w="1259" w:type="dxa"/>
            <w:gridSpan w:val="2"/>
            <w:tcBorders>
              <w:top w:val="single" w:sz="4" w:space="0" w:color="000000"/>
              <w:left w:val="single" w:sz="4" w:space="0" w:color="000000"/>
              <w:bottom w:val="single" w:sz="4" w:space="0" w:color="000000"/>
              <w:right w:val="nil"/>
            </w:tcBorders>
            <w:vAlign w:val="center"/>
          </w:tcPr>
          <w:p w14:paraId="66228F01" w14:textId="07F80BA6" w:rsidR="00D16404" w:rsidRDefault="00A477AB" w:rsidP="00726B25">
            <w:pPr>
              <w:jc w:val="center"/>
              <w:rPr>
                <w:b/>
              </w:rPr>
            </w:pPr>
            <w:r>
              <w:rPr>
                <w:b/>
              </w:rPr>
              <w:t>2 pti per esperienza sino  a un max di 8 pti</w:t>
            </w:r>
          </w:p>
        </w:tc>
        <w:tc>
          <w:tcPr>
            <w:tcW w:w="1984" w:type="dxa"/>
            <w:tcBorders>
              <w:top w:val="single" w:sz="4" w:space="0" w:color="000000"/>
              <w:left w:val="single" w:sz="4" w:space="0" w:color="000000"/>
              <w:bottom w:val="single" w:sz="4" w:space="0" w:color="000000"/>
              <w:right w:val="nil"/>
            </w:tcBorders>
            <w:vAlign w:val="center"/>
          </w:tcPr>
          <w:p w14:paraId="47346D81" w14:textId="77777777" w:rsidR="00D16404" w:rsidRPr="00041A16" w:rsidRDefault="00D16404" w:rsidP="00041A16">
            <w:pPr>
              <w:snapToGrid w:val="0"/>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4159CB00" w14:textId="77777777" w:rsidR="00D16404" w:rsidRPr="00041A16" w:rsidRDefault="00D16404" w:rsidP="00041A16">
            <w:pPr>
              <w:snapToGrid w:val="0"/>
              <w:jc w:val="center"/>
              <w:rPr>
                <w:sz w:val="24"/>
                <w:szCs w:val="24"/>
              </w:rPr>
            </w:pPr>
          </w:p>
        </w:tc>
      </w:tr>
      <w:tr w:rsidR="00D16404" w14:paraId="05A37CF8" w14:textId="77777777" w:rsidTr="00651421">
        <w:trPr>
          <w:gridAfter w:val="2"/>
          <w:wAfter w:w="4252" w:type="dxa"/>
        </w:trPr>
        <w:tc>
          <w:tcPr>
            <w:tcW w:w="5539" w:type="dxa"/>
            <w:gridSpan w:val="4"/>
            <w:tcBorders>
              <w:top w:val="single" w:sz="4" w:space="0" w:color="000000"/>
              <w:left w:val="single" w:sz="4" w:space="0" w:color="000000"/>
              <w:bottom w:val="single" w:sz="4" w:space="0" w:color="000000"/>
              <w:right w:val="nil"/>
            </w:tcBorders>
            <w:vAlign w:val="center"/>
          </w:tcPr>
          <w:p w14:paraId="65287064" w14:textId="77777777" w:rsidR="00D16404" w:rsidRDefault="00D16404" w:rsidP="006D213A">
            <w:pPr>
              <w:rPr>
                <w:b/>
              </w:rPr>
            </w:pPr>
          </w:p>
          <w:p w14:paraId="5B6C8B09" w14:textId="77777777" w:rsidR="00D16404" w:rsidRDefault="00D16404" w:rsidP="006D213A">
            <w:pPr>
              <w:rPr>
                <w:b/>
              </w:rPr>
            </w:pPr>
            <w:r>
              <w:rPr>
                <w:b/>
              </w:rPr>
              <w:t xml:space="preserve">LE CERTIFICAZIONI OTTENUTE  </w:t>
            </w:r>
          </w:p>
          <w:p w14:paraId="6E1EC8E2" w14:textId="77777777" w:rsidR="00D16404" w:rsidRDefault="00D16404" w:rsidP="006D213A">
            <w:pPr>
              <w:rPr>
                <w:b/>
                <w:u w:val="single"/>
              </w:rPr>
            </w:pPr>
            <w:r>
              <w:rPr>
                <w:b/>
                <w:u w:val="single"/>
              </w:rPr>
              <w:t>NELLO SPECIFICO SETTORE IN CUI SI CONCORRE</w:t>
            </w:r>
          </w:p>
          <w:p w14:paraId="2E0D8688" w14:textId="77777777" w:rsidR="00D16404" w:rsidRDefault="00D16404" w:rsidP="006D213A">
            <w:pPr>
              <w:rPr>
                <w:b/>
              </w:rPr>
            </w:pPr>
            <w:r>
              <w:rPr>
                <w:b/>
              </w:rPr>
              <w:tab/>
            </w:r>
            <w:r>
              <w:rPr>
                <w:b/>
              </w:rPr>
              <w:tab/>
            </w:r>
            <w:r>
              <w:rPr>
                <w:b/>
              </w:rPr>
              <w:tab/>
            </w:r>
          </w:p>
        </w:tc>
      </w:tr>
      <w:tr w:rsidR="00295902" w14:paraId="7CEE10E0" w14:textId="77777777" w:rsidTr="009B1A46">
        <w:tc>
          <w:tcPr>
            <w:tcW w:w="4280" w:type="dxa"/>
            <w:gridSpan w:val="2"/>
            <w:tcBorders>
              <w:top w:val="single" w:sz="4" w:space="0" w:color="000000"/>
              <w:left w:val="single" w:sz="4" w:space="0" w:color="000000"/>
              <w:bottom w:val="single" w:sz="4" w:space="0" w:color="000000"/>
              <w:right w:val="nil"/>
            </w:tcBorders>
            <w:vAlign w:val="center"/>
            <w:hideMark/>
          </w:tcPr>
          <w:p w14:paraId="4A50618C" w14:textId="1A11780C" w:rsidR="00295902" w:rsidRDefault="00295902" w:rsidP="006D213A">
            <w:pPr>
              <w:rPr>
                <w:b/>
              </w:rPr>
            </w:pPr>
            <w:r>
              <w:rPr>
                <w:b/>
              </w:rPr>
              <w:t xml:space="preserve">B1. </w:t>
            </w:r>
            <w:r w:rsidR="0051497A">
              <w:rPr>
                <w:b/>
              </w:rPr>
              <w:t>CERTIFICAZIONE LINGUISTIC</w:t>
            </w:r>
            <w:r w:rsidR="00651421">
              <w:rPr>
                <w:b/>
              </w:rPr>
              <w:t>HE IN LINGUA INGLESE DOCUMENTATE LIVELLO</w:t>
            </w:r>
            <w:r w:rsidR="0051497A">
              <w:rPr>
                <w:b/>
              </w:rPr>
              <w:t xml:space="preserve"> C1</w:t>
            </w:r>
          </w:p>
          <w:p w14:paraId="071BB609" w14:textId="049DD5FA" w:rsidR="00295902" w:rsidRDefault="00295902" w:rsidP="006D213A">
            <w:pPr>
              <w:rPr>
                <w:b/>
              </w:rPr>
            </w:pPr>
          </w:p>
        </w:tc>
        <w:tc>
          <w:tcPr>
            <w:tcW w:w="1259" w:type="dxa"/>
            <w:gridSpan w:val="2"/>
            <w:tcBorders>
              <w:top w:val="single" w:sz="4" w:space="0" w:color="000000"/>
              <w:left w:val="single" w:sz="4" w:space="0" w:color="000000"/>
              <w:bottom w:val="single" w:sz="4" w:space="0" w:color="000000"/>
              <w:right w:val="nil"/>
            </w:tcBorders>
            <w:vAlign w:val="center"/>
          </w:tcPr>
          <w:p w14:paraId="4D231B29" w14:textId="7E5A4342" w:rsidR="00295902" w:rsidRPr="00651421" w:rsidRDefault="00651421" w:rsidP="009B1A46">
            <w:pPr>
              <w:jc w:val="center"/>
              <w:rPr>
                <w:b/>
                <w:bCs/>
              </w:rPr>
            </w:pPr>
            <w:r>
              <w:rPr>
                <w:b/>
                <w:bCs/>
              </w:rPr>
              <w:t>10 pti</w:t>
            </w:r>
          </w:p>
        </w:tc>
        <w:tc>
          <w:tcPr>
            <w:tcW w:w="1984" w:type="dxa"/>
            <w:tcBorders>
              <w:top w:val="single" w:sz="4" w:space="0" w:color="000000"/>
              <w:left w:val="single" w:sz="4" w:space="0" w:color="000000"/>
              <w:bottom w:val="single" w:sz="4" w:space="0" w:color="000000"/>
              <w:right w:val="nil"/>
            </w:tcBorders>
            <w:vAlign w:val="center"/>
          </w:tcPr>
          <w:p w14:paraId="634B1694" w14:textId="77777777" w:rsidR="00295902" w:rsidRPr="00041A16" w:rsidRDefault="00295902" w:rsidP="00041A16">
            <w:pPr>
              <w:snapToGrid w:val="0"/>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52AE1F28" w14:textId="77777777" w:rsidR="00295902" w:rsidRPr="00041A16" w:rsidRDefault="00295902" w:rsidP="00041A16">
            <w:pPr>
              <w:snapToGrid w:val="0"/>
              <w:jc w:val="center"/>
              <w:rPr>
                <w:sz w:val="24"/>
                <w:szCs w:val="24"/>
              </w:rPr>
            </w:pPr>
          </w:p>
        </w:tc>
      </w:tr>
      <w:tr w:rsidR="0051497A" w14:paraId="4365F58B" w14:textId="77777777" w:rsidTr="009B1A46">
        <w:tc>
          <w:tcPr>
            <w:tcW w:w="4280" w:type="dxa"/>
            <w:gridSpan w:val="2"/>
            <w:tcBorders>
              <w:top w:val="single" w:sz="4" w:space="0" w:color="000000"/>
              <w:left w:val="single" w:sz="4" w:space="0" w:color="000000"/>
              <w:bottom w:val="single" w:sz="4" w:space="0" w:color="000000"/>
              <w:right w:val="nil"/>
            </w:tcBorders>
            <w:vAlign w:val="center"/>
          </w:tcPr>
          <w:p w14:paraId="65E73F74" w14:textId="3FD6E39A" w:rsidR="0051497A" w:rsidRDefault="0051497A" w:rsidP="0051497A">
            <w:pPr>
              <w:rPr>
                <w:b/>
              </w:rPr>
            </w:pPr>
            <w:r>
              <w:rPr>
                <w:b/>
              </w:rPr>
              <w:t>B2. COMPETENZE I.C.T. CERTIFICATE riconosciute dal MIUR</w:t>
            </w:r>
          </w:p>
        </w:tc>
        <w:tc>
          <w:tcPr>
            <w:tcW w:w="1259" w:type="dxa"/>
            <w:gridSpan w:val="2"/>
            <w:tcBorders>
              <w:top w:val="single" w:sz="4" w:space="0" w:color="000000"/>
              <w:left w:val="single" w:sz="4" w:space="0" w:color="000000"/>
              <w:bottom w:val="single" w:sz="4" w:space="0" w:color="000000"/>
              <w:right w:val="nil"/>
            </w:tcBorders>
            <w:vAlign w:val="center"/>
          </w:tcPr>
          <w:p w14:paraId="737A21AD" w14:textId="2FBD0808" w:rsidR="0051497A" w:rsidRDefault="0051497A" w:rsidP="009B1A46">
            <w:pPr>
              <w:jc w:val="center"/>
              <w:rPr>
                <w:b/>
              </w:rPr>
            </w:pPr>
            <w:r>
              <w:rPr>
                <w:b/>
              </w:rPr>
              <w:t>5 pti per competenze sino a un max di 10 pti</w:t>
            </w:r>
          </w:p>
        </w:tc>
        <w:tc>
          <w:tcPr>
            <w:tcW w:w="1984" w:type="dxa"/>
            <w:tcBorders>
              <w:top w:val="single" w:sz="4" w:space="0" w:color="000000"/>
              <w:left w:val="single" w:sz="4" w:space="0" w:color="000000"/>
              <w:bottom w:val="single" w:sz="4" w:space="0" w:color="000000"/>
              <w:right w:val="nil"/>
            </w:tcBorders>
            <w:vAlign w:val="center"/>
          </w:tcPr>
          <w:p w14:paraId="2F6AD033" w14:textId="77777777" w:rsidR="0051497A" w:rsidRPr="00041A16" w:rsidRDefault="0051497A" w:rsidP="0051497A">
            <w:pPr>
              <w:snapToGrid w:val="0"/>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2FC2132A" w14:textId="77777777" w:rsidR="0051497A" w:rsidRPr="00041A16" w:rsidRDefault="0051497A" w:rsidP="0051497A">
            <w:pPr>
              <w:snapToGrid w:val="0"/>
              <w:jc w:val="center"/>
              <w:rPr>
                <w:sz w:val="24"/>
                <w:szCs w:val="24"/>
              </w:rPr>
            </w:pPr>
          </w:p>
        </w:tc>
      </w:tr>
      <w:tr w:rsidR="0051497A" w14:paraId="4DB5F44B" w14:textId="77777777" w:rsidTr="00651421">
        <w:trPr>
          <w:gridAfter w:val="2"/>
          <w:wAfter w:w="4252" w:type="dxa"/>
          <w:trHeight w:val="623"/>
        </w:trPr>
        <w:tc>
          <w:tcPr>
            <w:tcW w:w="5539" w:type="dxa"/>
            <w:gridSpan w:val="4"/>
            <w:tcBorders>
              <w:top w:val="single" w:sz="4" w:space="0" w:color="000000"/>
              <w:left w:val="single" w:sz="4" w:space="0" w:color="000000"/>
              <w:bottom w:val="single" w:sz="4" w:space="0" w:color="000000"/>
              <w:right w:val="nil"/>
            </w:tcBorders>
            <w:vAlign w:val="center"/>
          </w:tcPr>
          <w:p w14:paraId="540A6F4A" w14:textId="77777777" w:rsidR="0051497A" w:rsidRDefault="0051497A" w:rsidP="0051497A">
            <w:pPr>
              <w:rPr>
                <w:b/>
              </w:rPr>
            </w:pPr>
          </w:p>
          <w:p w14:paraId="2F5C44EC" w14:textId="77777777" w:rsidR="0051497A" w:rsidRDefault="0051497A" w:rsidP="0051497A">
            <w:pPr>
              <w:rPr>
                <w:b/>
              </w:rPr>
            </w:pPr>
            <w:r>
              <w:rPr>
                <w:b/>
              </w:rPr>
              <w:t>LE ESPERIENZE</w:t>
            </w:r>
          </w:p>
          <w:p w14:paraId="01CCDFD0" w14:textId="77777777" w:rsidR="0051497A" w:rsidRDefault="0051497A" w:rsidP="0051497A">
            <w:pPr>
              <w:rPr>
                <w:b/>
                <w:u w:val="single"/>
              </w:rPr>
            </w:pPr>
            <w:r>
              <w:rPr>
                <w:b/>
                <w:u w:val="single"/>
              </w:rPr>
              <w:t>NELLO SPECIFICO SETTORE IN CUI SI CONCORRE</w:t>
            </w:r>
          </w:p>
          <w:p w14:paraId="2BB2EC61" w14:textId="77777777" w:rsidR="0051497A" w:rsidRDefault="0051497A" w:rsidP="0051497A"/>
        </w:tc>
      </w:tr>
      <w:tr w:rsidR="0086387D" w14:paraId="73BD0C8C" w14:textId="77777777" w:rsidTr="00E3137B">
        <w:tc>
          <w:tcPr>
            <w:tcW w:w="4280" w:type="dxa"/>
            <w:gridSpan w:val="2"/>
            <w:tcBorders>
              <w:top w:val="single" w:sz="4" w:space="0" w:color="000000"/>
              <w:left w:val="single" w:sz="4" w:space="0" w:color="000000"/>
              <w:bottom w:val="single" w:sz="4" w:space="0" w:color="000000"/>
              <w:right w:val="nil"/>
            </w:tcBorders>
            <w:hideMark/>
          </w:tcPr>
          <w:p w14:paraId="12299A8C" w14:textId="77777777" w:rsidR="0086387D" w:rsidRDefault="0086387D" w:rsidP="0051497A">
            <w:pPr>
              <w:rPr>
                <w:b/>
              </w:rPr>
            </w:pPr>
            <w:r>
              <w:rPr>
                <w:b/>
              </w:rPr>
              <w:t>C1. CONOSCENZE SPECIFICHE DELL'</w:t>
            </w:r>
          </w:p>
          <w:p w14:paraId="12320A65" w14:textId="43C1F73D" w:rsidR="0086387D" w:rsidRDefault="0086387D" w:rsidP="0051497A">
            <w:r>
              <w:rPr>
                <w:b/>
              </w:rPr>
              <w:t xml:space="preserve">ARGOMENTO </w:t>
            </w:r>
            <w:r w:rsidR="00A17399">
              <w:rPr>
                <w:b/>
              </w:rPr>
              <w:t>(documentate attraverso corsi di formazione seguiti min. 12 ore, con rilascio di attestato</w:t>
            </w:r>
            <w:r w:rsidR="00A17399">
              <w:t xml:space="preserve"> </w:t>
            </w:r>
          </w:p>
        </w:tc>
        <w:tc>
          <w:tcPr>
            <w:tcW w:w="1259" w:type="dxa"/>
            <w:gridSpan w:val="2"/>
            <w:tcBorders>
              <w:top w:val="single" w:sz="4" w:space="0" w:color="000000"/>
              <w:left w:val="single" w:sz="4" w:space="0" w:color="000000"/>
              <w:bottom w:val="single" w:sz="4" w:space="0" w:color="000000"/>
              <w:right w:val="nil"/>
            </w:tcBorders>
            <w:hideMark/>
          </w:tcPr>
          <w:p w14:paraId="24C58009" w14:textId="34CFF92F" w:rsidR="0086387D" w:rsidRDefault="0086387D" w:rsidP="0051497A">
            <w:pPr>
              <w:rPr>
                <w:b/>
              </w:rPr>
            </w:pPr>
            <w:r>
              <w:rPr>
                <w:b/>
              </w:rPr>
              <w:t>2 punti per conoscenze sino a un max di 10 pti</w:t>
            </w:r>
          </w:p>
        </w:tc>
        <w:tc>
          <w:tcPr>
            <w:tcW w:w="1984" w:type="dxa"/>
            <w:tcBorders>
              <w:top w:val="single" w:sz="4" w:space="0" w:color="000000"/>
              <w:left w:val="single" w:sz="4" w:space="0" w:color="000000"/>
              <w:bottom w:val="single" w:sz="4" w:space="0" w:color="000000"/>
              <w:right w:val="nil"/>
            </w:tcBorders>
            <w:vAlign w:val="center"/>
          </w:tcPr>
          <w:p w14:paraId="388E1428" w14:textId="77777777" w:rsidR="0086387D" w:rsidRPr="00041A16" w:rsidRDefault="0086387D" w:rsidP="0051497A">
            <w:pPr>
              <w:snapToGrid w:val="0"/>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3DA811BB" w14:textId="77777777" w:rsidR="0086387D" w:rsidRPr="00041A16" w:rsidRDefault="0086387D" w:rsidP="0051497A">
            <w:pPr>
              <w:snapToGrid w:val="0"/>
              <w:jc w:val="center"/>
              <w:rPr>
                <w:sz w:val="24"/>
                <w:szCs w:val="24"/>
              </w:rPr>
            </w:pPr>
          </w:p>
        </w:tc>
      </w:tr>
      <w:tr w:rsidR="00722B4C" w:rsidRPr="00041A16" w14:paraId="4A08BAAA" w14:textId="77777777" w:rsidTr="001E6A23">
        <w:tc>
          <w:tcPr>
            <w:tcW w:w="4280" w:type="dxa"/>
            <w:gridSpan w:val="2"/>
            <w:tcBorders>
              <w:top w:val="single" w:sz="4" w:space="0" w:color="000000"/>
              <w:left w:val="single" w:sz="4" w:space="0" w:color="000000"/>
              <w:bottom w:val="single" w:sz="4" w:space="0" w:color="000000"/>
              <w:right w:val="nil"/>
            </w:tcBorders>
          </w:tcPr>
          <w:p w14:paraId="06EEA7FC" w14:textId="1B70207C" w:rsidR="00722B4C" w:rsidRDefault="00722B4C" w:rsidP="0051497A">
            <w:pPr>
              <w:rPr>
                <w:b/>
              </w:rPr>
            </w:pPr>
            <w:r>
              <w:rPr>
                <w:b/>
              </w:rPr>
              <w:t>C2. CONOSCENZE SPECIFICHE DELL'</w:t>
            </w:r>
          </w:p>
          <w:p w14:paraId="4A83EDDC" w14:textId="00C1ED0C" w:rsidR="00722B4C" w:rsidRPr="00722B4C" w:rsidRDefault="00722B4C" w:rsidP="0051497A">
            <w:pPr>
              <w:rPr>
                <w:b/>
              </w:rPr>
            </w:pPr>
            <w:r>
              <w:rPr>
                <w:b/>
              </w:rPr>
              <w:t>ARGOMENTO (documentate attraverso esperienze lavorative professionali inerenti all’oggetto dell’incarico e alla tematica dello stesso se non coincidenti con i punti C1)</w:t>
            </w:r>
          </w:p>
        </w:tc>
        <w:tc>
          <w:tcPr>
            <w:tcW w:w="1259" w:type="dxa"/>
            <w:gridSpan w:val="2"/>
            <w:tcBorders>
              <w:top w:val="single" w:sz="4" w:space="0" w:color="000000"/>
              <w:left w:val="single" w:sz="4" w:space="0" w:color="000000"/>
              <w:bottom w:val="single" w:sz="4" w:space="0" w:color="000000"/>
              <w:right w:val="nil"/>
            </w:tcBorders>
          </w:tcPr>
          <w:p w14:paraId="4248F57A" w14:textId="61218C4F" w:rsidR="00722B4C" w:rsidRDefault="00722B4C" w:rsidP="0051497A">
            <w:pPr>
              <w:rPr>
                <w:b/>
              </w:rPr>
            </w:pPr>
            <w:r>
              <w:rPr>
                <w:b/>
              </w:rPr>
              <w:t>1 pto per conoscenze sino a un max di 10 pti</w:t>
            </w:r>
          </w:p>
        </w:tc>
        <w:tc>
          <w:tcPr>
            <w:tcW w:w="1984" w:type="dxa"/>
            <w:tcBorders>
              <w:top w:val="single" w:sz="4" w:space="0" w:color="000000"/>
              <w:left w:val="single" w:sz="4" w:space="0" w:color="000000"/>
              <w:bottom w:val="single" w:sz="4" w:space="0" w:color="000000"/>
              <w:right w:val="nil"/>
            </w:tcBorders>
            <w:vAlign w:val="center"/>
          </w:tcPr>
          <w:p w14:paraId="4638FD58" w14:textId="77777777" w:rsidR="00722B4C" w:rsidRPr="00041A16" w:rsidRDefault="00722B4C" w:rsidP="0051497A">
            <w:pPr>
              <w:snapToGrid w:val="0"/>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135BF668" w14:textId="77777777" w:rsidR="00722B4C" w:rsidRPr="00041A16" w:rsidRDefault="00722B4C" w:rsidP="0051497A">
            <w:pPr>
              <w:snapToGrid w:val="0"/>
              <w:jc w:val="center"/>
              <w:rPr>
                <w:sz w:val="24"/>
                <w:szCs w:val="24"/>
              </w:rPr>
            </w:pPr>
          </w:p>
        </w:tc>
      </w:tr>
      <w:tr w:rsidR="008B1B93" w:rsidRPr="00041A16" w14:paraId="3F7146EC" w14:textId="4173C9D3" w:rsidTr="00B52445">
        <w:tblPrEx>
          <w:tblLook w:val="0000" w:firstRow="0" w:lastRow="0" w:firstColumn="0" w:lastColumn="0" w:noHBand="0" w:noVBand="0"/>
        </w:tblPrEx>
        <w:tc>
          <w:tcPr>
            <w:tcW w:w="4293" w:type="dxa"/>
            <w:gridSpan w:val="3"/>
            <w:tcBorders>
              <w:top w:val="single" w:sz="4" w:space="0" w:color="000000"/>
              <w:left w:val="single" w:sz="4" w:space="0" w:color="000000"/>
              <w:bottom w:val="single" w:sz="4" w:space="0" w:color="000000"/>
            </w:tcBorders>
            <w:shd w:val="clear" w:color="auto" w:fill="auto"/>
            <w:vAlign w:val="center"/>
          </w:tcPr>
          <w:p w14:paraId="7F96BB5F" w14:textId="73E40DAA" w:rsidR="008B1B93" w:rsidRPr="008B1B93" w:rsidRDefault="008B1B93" w:rsidP="0051497A">
            <w:pPr>
              <w:rPr>
                <w:b/>
              </w:rPr>
            </w:pPr>
            <w:r>
              <w:rPr>
                <w:b/>
              </w:rPr>
              <w:lastRenderedPageBreak/>
              <w:t>C3</w:t>
            </w:r>
            <w:r w:rsidRPr="00B2753D">
              <w:rPr>
                <w:b/>
              </w:rPr>
              <w:t xml:space="preserve">. ESPERIENZE DI </w:t>
            </w:r>
            <w:r>
              <w:rPr>
                <w:b/>
              </w:rPr>
              <w:t>ESPERTO</w:t>
            </w:r>
            <w:r w:rsidRPr="00B2753D">
              <w:rPr>
                <w:b/>
              </w:rPr>
              <w:t xml:space="preserve"> (min. 20 ore) NEI PROGETTI FINANZIATI DAL FONDO SOCIALE EUROPEO </w:t>
            </w:r>
            <w:r w:rsidRPr="00B2430C">
              <w:rPr>
                <w:b/>
              </w:rPr>
              <w:t>(PON – POR-</w:t>
            </w:r>
            <w:r>
              <w:rPr>
                <w:b/>
              </w:rPr>
              <w:t xml:space="preserve"> PNRR</w:t>
            </w:r>
            <w:r w:rsidRPr="00B2430C">
              <w:rPr>
                <w:b/>
              </w:rPr>
              <w:t xml:space="preserve"> ETC.)</w:t>
            </w:r>
          </w:p>
        </w:tc>
        <w:tc>
          <w:tcPr>
            <w:tcW w:w="1246" w:type="dxa"/>
            <w:tcBorders>
              <w:top w:val="single" w:sz="4" w:space="0" w:color="000000"/>
              <w:left w:val="single" w:sz="4" w:space="0" w:color="000000"/>
              <w:bottom w:val="single" w:sz="4" w:space="0" w:color="000000"/>
            </w:tcBorders>
            <w:shd w:val="clear" w:color="auto" w:fill="auto"/>
            <w:vAlign w:val="center"/>
          </w:tcPr>
          <w:p w14:paraId="549F3468" w14:textId="11E8BD98" w:rsidR="008B1B93" w:rsidRPr="00B2753D" w:rsidRDefault="008B1B93" w:rsidP="0051497A">
            <w:pPr>
              <w:rPr>
                <w:b/>
              </w:rPr>
            </w:pPr>
            <w:r>
              <w:rPr>
                <w:b/>
              </w:rPr>
              <w:t xml:space="preserve"> 3 </w:t>
            </w:r>
            <w:r w:rsidRPr="00B2753D">
              <w:rPr>
                <w:b/>
              </w:rPr>
              <w:t xml:space="preserve">punti </w:t>
            </w:r>
            <w:r>
              <w:rPr>
                <w:b/>
              </w:rPr>
              <w:t>per esperienza sino a un max di 30 pti</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01FCFBC" w14:textId="77777777" w:rsidR="008B1B93" w:rsidRPr="00041A16" w:rsidRDefault="008B1B93" w:rsidP="0051497A">
            <w:pPr>
              <w:snapToGrid w:val="0"/>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12128104" w14:textId="77777777" w:rsidR="008B1B93" w:rsidRPr="00041A16" w:rsidRDefault="008B1B93" w:rsidP="0051497A">
            <w:pPr>
              <w:jc w:val="center"/>
              <w:rPr>
                <w:sz w:val="24"/>
                <w:szCs w:val="24"/>
              </w:rPr>
            </w:pPr>
          </w:p>
        </w:tc>
      </w:tr>
      <w:tr w:rsidR="0051497A" w:rsidRPr="00041A16" w14:paraId="7EB7918F" w14:textId="77777777" w:rsidTr="00651421">
        <w:trPr>
          <w:trHeight w:val="616"/>
        </w:trPr>
        <w:tc>
          <w:tcPr>
            <w:tcW w:w="5539" w:type="dxa"/>
            <w:gridSpan w:val="4"/>
            <w:tcBorders>
              <w:top w:val="single" w:sz="4" w:space="0" w:color="000000"/>
              <w:left w:val="single" w:sz="4" w:space="0" w:color="000000"/>
              <w:bottom w:val="single" w:sz="4" w:space="0" w:color="000000"/>
              <w:right w:val="nil"/>
            </w:tcBorders>
            <w:vAlign w:val="center"/>
            <w:hideMark/>
          </w:tcPr>
          <w:p w14:paraId="19B18E2E" w14:textId="624E34CB" w:rsidR="0051497A" w:rsidRDefault="0051497A" w:rsidP="008B1B93">
            <w:pPr>
              <w:jc w:val="right"/>
            </w:pPr>
            <w:r>
              <w:rPr>
                <w:b/>
              </w:rPr>
              <w:t xml:space="preserve">TOTALE                                                               </w:t>
            </w:r>
          </w:p>
        </w:tc>
        <w:tc>
          <w:tcPr>
            <w:tcW w:w="1984" w:type="dxa"/>
            <w:tcBorders>
              <w:top w:val="single" w:sz="4" w:space="0" w:color="000000"/>
              <w:left w:val="single" w:sz="4" w:space="0" w:color="000000"/>
              <w:bottom w:val="single" w:sz="4" w:space="0" w:color="000000"/>
              <w:right w:val="nil"/>
            </w:tcBorders>
            <w:vAlign w:val="center"/>
          </w:tcPr>
          <w:p w14:paraId="0FB88553" w14:textId="77777777" w:rsidR="0051497A" w:rsidRPr="00041A16" w:rsidRDefault="0051497A" w:rsidP="0051497A">
            <w:pPr>
              <w:snapToGrid w:val="0"/>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34DF89D5" w14:textId="77777777" w:rsidR="0051497A" w:rsidRPr="00041A16" w:rsidRDefault="0051497A" w:rsidP="0051497A">
            <w:pPr>
              <w:snapToGrid w:val="0"/>
              <w:jc w:val="center"/>
              <w:rPr>
                <w:sz w:val="24"/>
                <w:szCs w:val="24"/>
              </w:rPr>
            </w:pPr>
          </w:p>
        </w:tc>
      </w:tr>
    </w:tbl>
    <w:p w14:paraId="2EB28560" w14:textId="77777777" w:rsidR="004F74AA" w:rsidRDefault="004F74AA" w:rsidP="00703338">
      <w:pPr>
        <w:autoSpaceDE w:val="0"/>
        <w:spacing w:after="200"/>
        <w:mirrorIndents/>
        <w:rPr>
          <w:rFonts w:ascii="Arial" w:eastAsiaTheme="minorEastAsia" w:hAnsi="Arial" w:cs="Arial"/>
          <w:sz w:val="18"/>
          <w:szCs w:val="18"/>
        </w:rPr>
      </w:pPr>
    </w:p>
    <w:p w14:paraId="2FCC3D1A" w14:textId="77777777" w:rsidR="004F74AA" w:rsidRDefault="004F74AA" w:rsidP="00703338">
      <w:pPr>
        <w:autoSpaceDE w:val="0"/>
        <w:spacing w:after="200"/>
        <w:mirrorIndents/>
        <w:rPr>
          <w:rFonts w:ascii="Arial" w:eastAsiaTheme="minorEastAsia" w:hAnsi="Arial" w:cs="Arial"/>
          <w:sz w:val="18"/>
          <w:szCs w:val="18"/>
        </w:rPr>
      </w:pPr>
    </w:p>
    <w:p w14:paraId="5CEF75AE" w14:textId="77777777" w:rsidR="006E6DDD" w:rsidRDefault="006E6DDD" w:rsidP="006E6DDD">
      <w:pPr>
        <w:autoSpaceDE w:val="0"/>
        <w:spacing w:after="200"/>
        <w:mirrorIndents/>
        <w:rPr>
          <w:rFonts w:ascii="Arial" w:eastAsiaTheme="minorEastAsia" w:hAnsi="Arial" w:cs="Arial"/>
          <w:sz w:val="18"/>
          <w:szCs w:val="18"/>
        </w:rPr>
      </w:pPr>
      <w:r w:rsidRPr="00C20594">
        <w:rPr>
          <w:rFonts w:ascii="Arial" w:eastAsiaTheme="minorEastAsia" w:hAnsi="Arial" w:cs="Arial"/>
          <w:sz w:val="18"/>
          <w:szCs w:val="18"/>
        </w:rPr>
        <w:t>Data___________________ firma____________________________________________</w:t>
      </w:r>
    </w:p>
    <w:p w14:paraId="1820B94C" w14:textId="77777777" w:rsidR="006668E7" w:rsidRDefault="006668E7" w:rsidP="006668E7">
      <w:pPr>
        <w:autoSpaceDE w:val="0"/>
        <w:spacing w:after="200"/>
        <w:mirrorIndents/>
        <w:rPr>
          <w:rFonts w:ascii="Arial" w:eastAsiaTheme="minorEastAsia" w:hAnsi="Arial" w:cs="Arial"/>
          <w:sz w:val="18"/>
          <w:szCs w:val="18"/>
        </w:rPr>
      </w:pPr>
    </w:p>
    <w:p w14:paraId="3A71632A" w14:textId="77777777" w:rsidR="006668E7" w:rsidRDefault="006668E7" w:rsidP="006668E7">
      <w:pPr>
        <w:autoSpaceDE w:val="0"/>
        <w:spacing w:after="200"/>
        <w:mirrorIndents/>
        <w:rPr>
          <w:rFonts w:ascii="Arial" w:eastAsiaTheme="minorEastAsia" w:hAnsi="Arial" w:cs="Arial"/>
          <w:sz w:val="18"/>
          <w:szCs w:val="18"/>
        </w:rPr>
      </w:pPr>
    </w:p>
    <w:p w14:paraId="2AF611D5" w14:textId="77777777" w:rsidR="006668E7" w:rsidRDefault="006668E7" w:rsidP="006668E7">
      <w:pPr>
        <w:autoSpaceDE w:val="0"/>
        <w:spacing w:after="200"/>
        <w:mirrorIndents/>
        <w:rPr>
          <w:rFonts w:ascii="Arial" w:eastAsiaTheme="minorEastAsia" w:hAnsi="Arial" w:cs="Arial"/>
          <w:sz w:val="18"/>
          <w:szCs w:val="18"/>
        </w:rPr>
      </w:pPr>
    </w:p>
    <w:p w14:paraId="3D16EE79" w14:textId="77777777" w:rsidR="006668E7" w:rsidRDefault="006668E7" w:rsidP="006668E7">
      <w:pPr>
        <w:autoSpaceDE w:val="0"/>
        <w:spacing w:after="200"/>
        <w:mirrorIndents/>
        <w:rPr>
          <w:rFonts w:ascii="Arial" w:eastAsiaTheme="minorEastAsia" w:hAnsi="Arial" w:cs="Arial"/>
          <w:sz w:val="18"/>
          <w:szCs w:val="18"/>
        </w:rPr>
      </w:pPr>
    </w:p>
    <w:p w14:paraId="33C7667C" w14:textId="77777777" w:rsidR="006668E7" w:rsidRDefault="006668E7" w:rsidP="006668E7">
      <w:pPr>
        <w:autoSpaceDE w:val="0"/>
        <w:spacing w:after="200"/>
        <w:mirrorIndents/>
        <w:rPr>
          <w:rFonts w:ascii="Arial" w:eastAsiaTheme="minorEastAsia" w:hAnsi="Arial" w:cs="Arial"/>
          <w:sz w:val="18"/>
          <w:szCs w:val="18"/>
        </w:rPr>
      </w:pPr>
    </w:p>
    <w:p w14:paraId="03B36450" w14:textId="77777777" w:rsidR="006668E7" w:rsidRDefault="006668E7" w:rsidP="006668E7">
      <w:pPr>
        <w:autoSpaceDE w:val="0"/>
        <w:spacing w:after="200"/>
        <w:mirrorIndents/>
        <w:rPr>
          <w:rFonts w:ascii="Arial" w:eastAsiaTheme="minorEastAsia" w:hAnsi="Arial" w:cs="Arial"/>
          <w:sz w:val="18"/>
          <w:szCs w:val="18"/>
        </w:rPr>
      </w:pPr>
    </w:p>
    <w:p w14:paraId="141C0C8F" w14:textId="77777777" w:rsidR="006668E7" w:rsidRDefault="006668E7" w:rsidP="006668E7">
      <w:pPr>
        <w:autoSpaceDE w:val="0"/>
        <w:spacing w:after="200"/>
        <w:mirrorIndents/>
        <w:rPr>
          <w:rFonts w:ascii="Arial" w:eastAsiaTheme="minorEastAsia" w:hAnsi="Arial" w:cs="Arial"/>
          <w:sz w:val="18"/>
          <w:szCs w:val="18"/>
        </w:rPr>
      </w:pPr>
    </w:p>
    <w:p w14:paraId="131A85F8" w14:textId="77777777" w:rsidR="006668E7" w:rsidRDefault="006668E7" w:rsidP="006668E7">
      <w:pPr>
        <w:autoSpaceDE w:val="0"/>
        <w:spacing w:after="200"/>
        <w:mirrorIndents/>
        <w:rPr>
          <w:rFonts w:ascii="Arial" w:eastAsiaTheme="minorEastAsia" w:hAnsi="Arial" w:cs="Arial"/>
          <w:sz w:val="18"/>
          <w:szCs w:val="18"/>
        </w:rPr>
      </w:pPr>
    </w:p>
    <w:p w14:paraId="7B924186" w14:textId="77777777" w:rsidR="006668E7" w:rsidRDefault="006668E7" w:rsidP="006668E7">
      <w:pPr>
        <w:autoSpaceDE w:val="0"/>
        <w:spacing w:after="200"/>
        <w:mirrorIndents/>
        <w:rPr>
          <w:rFonts w:ascii="Arial" w:eastAsiaTheme="minorEastAsia" w:hAnsi="Arial" w:cs="Arial"/>
          <w:sz w:val="18"/>
          <w:szCs w:val="18"/>
        </w:rPr>
      </w:pPr>
    </w:p>
    <w:p w14:paraId="5C818DEB" w14:textId="77777777" w:rsidR="006668E7" w:rsidRDefault="006668E7" w:rsidP="006668E7">
      <w:pPr>
        <w:autoSpaceDE w:val="0"/>
        <w:spacing w:after="200"/>
        <w:mirrorIndents/>
        <w:rPr>
          <w:rFonts w:ascii="Arial" w:eastAsiaTheme="minorEastAsia" w:hAnsi="Arial" w:cs="Arial"/>
          <w:sz w:val="18"/>
          <w:szCs w:val="18"/>
        </w:rPr>
      </w:pPr>
    </w:p>
    <w:p w14:paraId="23A17943" w14:textId="4EB4984A" w:rsidR="00F42F89" w:rsidRDefault="00F42F89">
      <w:pPr>
        <w:rPr>
          <w:rFonts w:ascii="Arial" w:eastAsiaTheme="minorEastAsia" w:hAnsi="Arial" w:cs="Arial"/>
          <w:sz w:val="18"/>
          <w:szCs w:val="18"/>
        </w:rPr>
      </w:pPr>
      <w:r>
        <w:rPr>
          <w:rFonts w:ascii="Arial" w:eastAsiaTheme="minorEastAsia" w:hAnsi="Arial" w:cs="Arial"/>
          <w:sz w:val="18"/>
          <w:szCs w:val="18"/>
        </w:rPr>
        <w:br w:type="page"/>
      </w:r>
    </w:p>
    <w:p w14:paraId="01433EFB" w14:textId="77777777" w:rsidR="00B77FDD" w:rsidRDefault="00B77FDD" w:rsidP="00703338">
      <w:pPr>
        <w:autoSpaceDE w:val="0"/>
        <w:spacing w:after="200"/>
        <w:mirrorIndents/>
        <w:rPr>
          <w:rFonts w:ascii="Arial" w:eastAsiaTheme="minorEastAsia" w:hAnsi="Arial" w:cs="Arial"/>
          <w:sz w:val="18"/>
          <w:szCs w:val="18"/>
        </w:rPr>
      </w:pPr>
    </w:p>
    <w:p w14:paraId="6E809688" w14:textId="0561A939" w:rsidR="00EE7CBC" w:rsidRPr="00F1096D" w:rsidRDefault="00EE7CBC" w:rsidP="00EE7CBC">
      <w:pPr>
        <w:autoSpaceDE w:val="0"/>
        <w:autoSpaceDN w:val="0"/>
        <w:adjustRightInd w:val="0"/>
        <w:jc w:val="both"/>
        <w:rPr>
          <w:rFonts w:ascii="Corbel" w:hAnsi="Corbel" w:cs="Corbel"/>
          <w:color w:val="000000"/>
          <w:sz w:val="16"/>
          <w:szCs w:val="16"/>
        </w:rPr>
      </w:pPr>
      <w:r w:rsidRPr="00F1096D">
        <w:rPr>
          <w:rFonts w:ascii="Corbel" w:hAnsi="Corbel" w:cs="Corbel"/>
          <w:color w:val="000000"/>
          <w:sz w:val="16"/>
          <w:szCs w:val="16"/>
        </w:rPr>
        <w:t xml:space="preserve">                                                                                                  </w:t>
      </w:r>
    </w:p>
    <w:p w14:paraId="561BC1C9" w14:textId="77777777" w:rsidR="00EE7CBC" w:rsidRPr="00F1096D" w:rsidRDefault="00EE7CBC" w:rsidP="00EE7CBC">
      <w:pPr>
        <w:widowControl w:val="0"/>
        <w:tabs>
          <w:tab w:val="left" w:pos="1733"/>
        </w:tabs>
        <w:autoSpaceDE w:val="0"/>
        <w:autoSpaceDN w:val="0"/>
        <w:ind w:right="284"/>
        <w:rPr>
          <w:rFonts w:ascii="Calibri" w:eastAsia="Calibri" w:hAnsi="Calibri" w:cs="Calibri"/>
          <w:b/>
          <w:i/>
          <w:iCs/>
          <w:sz w:val="22"/>
          <w:szCs w:val="22"/>
          <w:lang w:eastAsia="en-US"/>
        </w:rPr>
      </w:pPr>
    </w:p>
    <w:p w14:paraId="01E628E5" w14:textId="048A0D8F" w:rsidR="00EE7CBC" w:rsidRPr="00F1096D" w:rsidRDefault="00EE7CBC" w:rsidP="00EE7CBC">
      <w:pPr>
        <w:widowControl w:val="0"/>
        <w:tabs>
          <w:tab w:val="left" w:pos="1733"/>
        </w:tabs>
        <w:autoSpaceDE w:val="0"/>
        <w:autoSpaceDN w:val="0"/>
        <w:ind w:right="284"/>
        <w:rPr>
          <w:rFonts w:ascii="Calibri" w:eastAsia="Calibri" w:hAnsi="Calibri" w:cs="Calibri"/>
          <w:b/>
          <w:i/>
          <w:iCs/>
          <w:sz w:val="24"/>
          <w:szCs w:val="24"/>
          <w:lang w:eastAsia="en-US"/>
        </w:rPr>
      </w:pPr>
      <w:r w:rsidRPr="00F1096D">
        <w:rPr>
          <w:rFonts w:ascii="Calibri" w:eastAsia="Calibri" w:hAnsi="Calibri" w:cs="Calibri"/>
          <w:b/>
          <w:i/>
          <w:iCs/>
          <w:sz w:val="24"/>
          <w:szCs w:val="24"/>
          <w:lang w:eastAsia="en-US"/>
        </w:rPr>
        <w:t xml:space="preserve">OGGETTO: DICHIARAZIONE DI INSUSSISTENZA CAUSE OSTATIVE PER IL RUOLO DI </w:t>
      </w:r>
      <w:r w:rsidR="006C10F5">
        <w:rPr>
          <w:rFonts w:ascii="Calibri" w:eastAsia="Calibri" w:hAnsi="Calibri" w:cs="Calibri"/>
          <w:b/>
          <w:i/>
          <w:iCs/>
          <w:sz w:val="24"/>
          <w:szCs w:val="24"/>
          <w:lang w:eastAsia="en-US"/>
        </w:rPr>
        <w:t>ESPERO E/O TUTOR</w:t>
      </w:r>
    </w:p>
    <w:p w14:paraId="36A032D7" w14:textId="77777777" w:rsidR="00EE7CBC" w:rsidRPr="00F1096D" w:rsidRDefault="00EE7CBC" w:rsidP="00EE7CBC">
      <w:pPr>
        <w:widowControl w:val="0"/>
        <w:tabs>
          <w:tab w:val="left" w:pos="1733"/>
        </w:tabs>
        <w:autoSpaceDE w:val="0"/>
        <w:autoSpaceDN w:val="0"/>
        <w:ind w:right="284"/>
        <w:rPr>
          <w:rFonts w:ascii="Calibri" w:eastAsia="Calibri" w:hAnsi="Calibri" w:cs="Calibri"/>
          <w:bCs/>
          <w:i/>
          <w:iCs/>
          <w:sz w:val="24"/>
          <w:szCs w:val="24"/>
          <w:lang w:eastAsia="en-US"/>
        </w:rPr>
      </w:pPr>
    </w:p>
    <w:p w14:paraId="3ACB3367" w14:textId="77777777" w:rsidR="00EE7CBC" w:rsidRPr="00F1096D" w:rsidRDefault="00EE7CBC" w:rsidP="00EE7CBC">
      <w:pPr>
        <w:keepNext/>
        <w:keepLines/>
        <w:widowControl w:val="0"/>
        <w:jc w:val="center"/>
        <w:outlineLvl w:val="5"/>
        <w:rPr>
          <w:rFonts w:asciiTheme="minorHAnsi" w:eastAsia="Arial" w:hAnsiTheme="minorHAnsi" w:cstheme="minorHAnsi"/>
          <w:b/>
          <w:bCs/>
          <w:sz w:val="24"/>
          <w:szCs w:val="24"/>
        </w:rPr>
      </w:pPr>
    </w:p>
    <w:p w14:paraId="207FD355" w14:textId="77777777" w:rsidR="00EE7CBC" w:rsidRPr="00F1096D" w:rsidRDefault="00EE7CBC" w:rsidP="00EE7CBC">
      <w:pPr>
        <w:keepNext/>
        <w:keepLines/>
        <w:widowControl w:val="0"/>
        <w:outlineLvl w:val="5"/>
        <w:rPr>
          <w:rFonts w:asciiTheme="minorHAnsi" w:eastAsia="Arial" w:hAnsiTheme="minorHAnsi"/>
          <w:b/>
          <w:bCs/>
          <w:sz w:val="22"/>
          <w:szCs w:val="22"/>
        </w:rPr>
      </w:pPr>
      <w:r w:rsidRPr="00F1096D">
        <w:rPr>
          <w:rFonts w:asciiTheme="minorHAnsi" w:eastAsia="Arial" w:hAnsiTheme="minorHAnsi"/>
          <w:b/>
          <w:bCs/>
          <w:sz w:val="22"/>
          <w:szCs w:val="22"/>
        </w:rPr>
        <w:t>Il sottoscritto __________________________________</w:t>
      </w:r>
      <w:r w:rsidRPr="00F1096D">
        <w:rPr>
          <w:sz w:val="24"/>
          <w:szCs w:val="24"/>
        </w:rPr>
        <w:t xml:space="preserve"> </w:t>
      </w:r>
    </w:p>
    <w:p w14:paraId="62DB2058" w14:textId="77777777" w:rsidR="00EE7CBC" w:rsidRPr="00F1096D" w:rsidRDefault="00EE7CBC" w:rsidP="00EE7CBC">
      <w:pPr>
        <w:keepNext/>
        <w:keepLines/>
        <w:widowControl w:val="0"/>
        <w:outlineLvl w:val="5"/>
        <w:rPr>
          <w:rFonts w:asciiTheme="minorHAnsi" w:eastAsia="Arial" w:hAnsiTheme="minorHAnsi"/>
          <w:b/>
          <w:bCs/>
          <w:sz w:val="22"/>
          <w:szCs w:val="22"/>
        </w:rPr>
      </w:pPr>
    </w:p>
    <w:p w14:paraId="0B74C037" w14:textId="77777777" w:rsidR="00EE7CBC" w:rsidRPr="00F1096D" w:rsidRDefault="00EE7CBC" w:rsidP="00EE7CBC">
      <w:pPr>
        <w:keepNext/>
        <w:keepLines/>
        <w:widowControl w:val="0"/>
        <w:outlineLvl w:val="5"/>
        <w:rPr>
          <w:rFonts w:asciiTheme="minorHAnsi" w:eastAsia="Arial" w:hAnsiTheme="minorHAnsi"/>
          <w:b/>
          <w:bCs/>
          <w:sz w:val="22"/>
          <w:szCs w:val="22"/>
        </w:rPr>
      </w:pPr>
      <w:r w:rsidRPr="00F1096D">
        <w:rPr>
          <w:rFonts w:asciiTheme="minorHAnsi" w:eastAsia="Arial" w:hAnsiTheme="minorHAnsi"/>
          <w:b/>
          <w:bCs/>
          <w:sz w:val="22"/>
          <w:szCs w:val="22"/>
        </w:rPr>
        <w:t xml:space="preserve"> Nato a _______________ il______________ residente a_____________ Provincia di _________</w:t>
      </w:r>
    </w:p>
    <w:p w14:paraId="18FEB535" w14:textId="77777777" w:rsidR="00EE7CBC" w:rsidRPr="00F1096D" w:rsidRDefault="00EE7CBC" w:rsidP="00EE7CBC">
      <w:pPr>
        <w:keepNext/>
        <w:keepLines/>
        <w:widowControl w:val="0"/>
        <w:outlineLvl w:val="5"/>
        <w:rPr>
          <w:rFonts w:asciiTheme="minorHAnsi" w:eastAsia="Arial" w:hAnsiTheme="minorHAnsi"/>
          <w:b/>
          <w:bCs/>
          <w:sz w:val="22"/>
          <w:szCs w:val="22"/>
        </w:rPr>
      </w:pPr>
    </w:p>
    <w:p w14:paraId="7E7A60B5" w14:textId="77777777" w:rsidR="00EE7CBC" w:rsidRPr="00F1096D" w:rsidRDefault="00EE7CBC" w:rsidP="00EE7CBC">
      <w:pPr>
        <w:keepNext/>
        <w:keepLines/>
        <w:widowControl w:val="0"/>
        <w:outlineLvl w:val="5"/>
        <w:rPr>
          <w:rFonts w:asciiTheme="minorHAnsi" w:eastAsia="Arial" w:hAnsiTheme="minorHAnsi"/>
          <w:b/>
          <w:bCs/>
          <w:sz w:val="22"/>
          <w:szCs w:val="22"/>
        </w:rPr>
      </w:pPr>
      <w:r w:rsidRPr="00F1096D">
        <w:rPr>
          <w:rFonts w:asciiTheme="minorHAnsi" w:eastAsia="Arial" w:hAnsiTheme="minorHAnsi"/>
          <w:b/>
          <w:bCs/>
          <w:sz w:val="22"/>
          <w:szCs w:val="22"/>
        </w:rPr>
        <w:t xml:space="preserve"> Via________________________________________________ Codice Fiscale __________________ </w:t>
      </w:r>
    </w:p>
    <w:p w14:paraId="37DCF145" w14:textId="77777777" w:rsidR="00EE7CBC" w:rsidRPr="00F1096D" w:rsidRDefault="00EE7CBC" w:rsidP="00EE7CBC">
      <w:pPr>
        <w:keepNext/>
        <w:keepLines/>
        <w:widowControl w:val="0"/>
        <w:outlineLvl w:val="5"/>
        <w:rPr>
          <w:rFonts w:asciiTheme="minorHAnsi" w:eastAsia="Arial" w:hAnsiTheme="minorHAnsi"/>
          <w:b/>
          <w:bCs/>
          <w:sz w:val="22"/>
          <w:szCs w:val="22"/>
        </w:rPr>
      </w:pPr>
    </w:p>
    <w:p w14:paraId="3220C51A" w14:textId="77777777" w:rsidR="00EE7CBC" w:rsidRPr="00F1096D" w:rsidRDefault="00EE7CBC" w:rsidP="00EE7CBC">
      <w:pPr>
        <w:keepNext/>
        <w:keepLines/>
        <w:widowControl w:val="0"/>
        <w:outlineLvl w:val="5"/>
        <w:rPr>
          <w:rFonts w:asciiTheme="minorHAnsi" w:eastAsia="Arial" w:hAnsiTheme="minorHAnsi"/>
          <w:b/>
          <w:bCs/>
          <w:sz w:val="22"/>
          <w:szCs w:val="22"/>
        </w:rPr>
      </w:pPr>
      <w:r>
        <w:rPr>
          <w:rFonts w:asciiTheme="minorHAnsi" w:eastAsia="Arial" w:hAnsiTheme="minorHAnsi"/>
          <w:b/>
          <w:bCs/>
          <w:sz w:val="22"/>
          <w:szCs w:val="22"/>
        </w:rPr>
        <w:t>Partecipante alla selezione</w:t>
      </w:r>
      <w:r w:rsidRPr="00F1096D">
        <w:rPr>
          <w:rFonts w:asciiTheme="minorHAnsi" w:eastAsia="Arial" w:hAnsiTheme="minorHAnsi"/>
          <w:b/>
          <w:bCs/>
          <w:sz w:val="22"/>
          <w:szCs w:val="22"/>
        </w:rPr>
        <w:t xml:space="preserve"> in qualità di </w:t>
      </w:r>
      <w:r>
        <w:rPr>
          <w:rFonts w:asciiTheme="minorHAnsi" w:eastAsia="Arial" w:hAnsiTheme="minorHAnsi"/>
          <w:b/>
          <w:bCs/>
          <w:sz w:val="22"/>
          <w:szCs w:val="22"/>
        </w:rPr>
        <w:t>______________________________</w:t>
      </w:r>
      <w:r w:rsidRPr="00F1096D">
        <w:rPr>
          <w:rFonts w:asciiTheme="minorHAnsi" w:eastAsia="Arial" w:hAnsiTheme="minorHAnsi"/>
          <w:b/>
          <w:bCs/>
          <w:sz w:val="22"/>
          <w:szCs w:val="22"/>
        </w:rPr>
        <w:t xml:space="preserve"> nel progetto di cui in oggetto</w:t>
      </w:r>
    </w:p>
    <w:p w14:paraId="2E36328A" w14:textId="77777777" w:rsidR="00EE7CBC" w:rsidRPr="00F1096D" w:rsidRDefault="00EE7CBC" w:rsidP="00EE7CBC">
      <w:pPr>
        <w:keepNext/>
        <w:keepLines/>
        <w:widowControl w:val="0"/>
        <w:outlineLvl w:val="5"/>
        <w:rPr>
          <w:rFonts w:asciiTheme="minorHAnsi" w:eastAsia="Arial" w:hAnsiTheme="minorHAnsi"/>
          <w:bCs/>
          <w:sz w:val="22"/>
          <w:szCs w:val="22"/>
        </w:rPr>
      </w:pPr>
    </w:p>
    <w:p w14:paraId="703DA588" w14:textId="77777777" w:rsidR="00EE7CBC" w:rsidRPr="00F1096D" w:rsidRDefault="00EE7CBC" w:rsidP="00EE7CBC">
      <w:pPr>
        <w:spacing w:before="120" w:after="120"/>
        <w:jc w:val="center"/>
        <w:outlineLvl w:val="0"/>
        <w:rPr>
          <w:rFonts w:cstheme="minorHAnsi"/>
          <w:b/>
          <w:sz w:val="24"/>
          <w:szCs w:val="24"/>
        </w:rPr>
      </w:pPr>
      <w:r w:rsidRPr="00F1096D">
        <w:rPr>
          <w:rFonts w:cstheme="minorHAnsi"/>
          <w:b/>
          <w:sz w:val="24"/>
          <w:szCs w:val="24"/>
        </w:rPr>
        <w:t>DICHIARA</w:t>
      </w:r>
    </w:p>
    <w:p w14:paraId="0804449A" w14:textId="77777777" w:rsidR="00EE7CBC" w:rsidRPr="00F1096D" w:rsidRDefault="00EE7CBC" w:rsidP="00EE7CBC">
      <w:pPr>
        <w:spacing w:before="120" w:after="120"/>
        <w:jc w:val="center"/>
        <w:outlineLvl w:val="0"/>
        <w:rPr>
          <w:rFonts w:cstheme="minorHAnsi"/>
          <w:b/>
          <w:sz w:val="22"/>
          <w:szCs w:val="22"/>
        </w:rPr>
      </w:pPr>
    </w:p>
    <w:p w14:paraId="26C87488" w14:textId="77777777" w:rsidR="00EE7CBC" w:rsidRPr="00F1096D" w:rsidRDefault="00EE7CBC" w:rsidP="00EE7CBC">
      <w:pPr>
        <w:spacing w:before="120" w:after="120"/>
        <w:jc w:val="both"/>
        <w:rPr>
          <w:rFonts w:cstheme="minorHAnsi"/>
          <w:b/>
          <w:sz w:val="24"/>
          <w:szCs w:val="24"/>
        </w:rPr>
      </w:pPr>
      <w:r w:rsidRPr="00F1096D">
        <w:rPr>
          <w:rFonts w:cstheme="minorHAnsi"/>
          <w:b/>
          <w:sz w:val="24"/>
          <w:szCs w:val="24"/>
        </w:rPr>
        <w:t>ai sensi dell’art. 75 del d.P.R. n. 445 del 28 dicembre 2000 consapevole degli artt. 46 e 47 del d.P.R. n. 445 del 28 dicembre 2000:</w:t>
      </w:r>
    </w:p>
    <w:p w14:paraId="732B3BCD" w14:textId="77777777" w:rsidR="00EE7CBC" w:rsidRPr="00F1096D" w:rsidRDefault="00EE7CBC" w:rsidP="00EE7CBC">
      <w:pPr>
        <w:spacing w:before="120" w:after="120"/>
        <w:jc w:val="both"/>
        <w:rPr>
          <w:rFonts w:cstheme="minorHAnsi"/>
          <w:b/>
          <w:sz w:val="24"/>
          <w:szCs w:val="24"/>
        </w:rPr>
      </w:pPr>
    </w:p>
    <w:p w14:paraId="5CA222BA"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 xml:space="preserve">non trovarsi in situazione di incompatibilità, ai sensi di quanto previsto dal d.lgs. n. 39/2013 e dall’art. 53, del d.lgs. n. 165/2001; </w:t>
      </w:r>
    </w:p>
    <w:p w14:paraId="531B3221" w14:textId="77777777" w:rsidR="00EE7CBC" w:rsidRPr="00F1096D" w:rsidRDefault="00EE7CBC" w:rsidP="00EE7CBC">
      <w:pPr>
        <w:spacing w:before="120" w:after="120"/>
        <w:ind w:left="720"/>
        <w:contextualSpacing/>
        <w:jc w:val="both"/>
        <w:rPr>
          <w:rFonts w:cstheme="minorHAnsi"/>
          <w:sz w:val="24"/>
          <w:szCs w:val="24"/>
        </w:rPr>
      </w:pPr>
    </w:p>
    <w:p w14:paraId="555EFFCB"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 xml:space="preserve">di non avere, direttamente o indirettamente, un interesse finanziario, economico o altro interesse personale nel procedimento in esame ai sensi e per gli effetti di quanto  </w:t>
      </w:r>
    </w:p>
    <w:p w14:paraId="3887E67D" w14:textId="77777777" w:rsidR="00EE7CBC" w:rsidRPr="00F1096D" w:rsidRDefault="00EE7CBC" w:rsidP="00EE7CBC">
      <w:pPr>
        <w:numPr>
          <w:ilvl w:val="0"/>
          <w:numId w:val="32"/>
        </w:numPr>
        <w:autoSpaceDE w:val="0"/>
        <w:autoSpaceDN w:val="0"/>
        <w:adjustRightInd w:val="0"/>
        <w:spacing w:before="120" w:after="120"/>
        <w:contextualSpacing/>
        <w:jc w:val="both"/>
        <w:rPr>
          <w:rFonts w:cstheme="minorHAnsi"/>
          <w:sz w:val="24"/>
          <w:szCs w:val="24"/>
        </w:rPr>
      </w:pPr>
      <w:r w:rsidRPr="00F1096D">
        <w:rPr>
          <w:rFonts w:cstheme="minorHAnsi"/>
          <w:sz w:val="24"/>
          <w:szCs w:val="24"/>
        </w:rPr>
        <w:t>non coinvolge interessi propri;</w:t>
      </w:r>
    </w:p>
    <w:p w14:paraId="50A217C9" w14:textId="77777777" w:rsidR="00EE7CBC" w:rsidRPr="00F1096D" w:rsidRDefault="00EE7CBC" w:rsidP="00EE7CBC">
      <w:pPr>
        <w:numPr>
          <w:ilvl w:val="0"/>
          <w:numId w:val="32"/>
        </w:numPr>
        <w:autoSpaceDE w:val="0"/>
        <w:autoSpaceDN w:val="0"/>
        <w:adjustRightInd w:val="0"/>
        <w:spacing w:before="120" w:after="120"/>
        <w:contextualSpacing/>
        <w:jc w:val="both"/>
        <w:rPr>
          <w:rFonts w:cstheme="minorHAnsi"/>
          <w:sz w:val="24"/>
          <w:szCs w:val="24"/>
        </w:rPr>
      </w:pPr>
      <w:r w:rsidRPr="00F1096D">
        <w:rPr>
          <w:rFonts w:cstheme="minorHAnsi"/>
          <w:sz w:val="24"/>
          <w:szCs w:val="24"/>
        </w:rPr>
        <w:t>non coinvolge interessi di parenti, affini entro il secondo grado, del coniuge o di conviventi, oppure di persone con le quali abbia rapporti di frequentazione abituale;</w:t>
      </w:r>
    </w:p>
    <w:p w14:paraId="757753B5" w14:textId="77777777" w:rsidR="00EE7CBC" w:rsidRPr="00F1096D" w:rsidRDefault="00EE7CBC" w:rsidP="00EE7CBC">
      <w:pPr>
        <w:numPr>
          <w:ilvl w:val="0"/>
          <w:numId w:val="32"/>
        </w:numPr>
        <w:autoSpaceDE w:val="0"/>
        <w:autoSpaceDN w:val="0"/>
        <w:adjustRightInd w:val="0"/>
        <w:spacing w:before="120" w:after="120"/>
        <w:contextualSpacing/>
        <w:jc w:val="both"/>
        <w:rPr>
          <w:rFonts w:cstheme="minorHAnsi"/>
          <w:sz w:val="24"/>
          <w:szCs w:val="24"/>
        </w:rPr>
      </w:pPr>
      <w:r w:rsidRPr="00F1096D">
        <w:rPr>
          <w:rFonts w:cstheme="minorHAnsi"/>
          <w:sz w:val="24"/>
          <w:szCs w:val="24"/>
        </w:rPr>
        <w:t>non coinvolge interessi di soggetti od organizzazioni con cui egli o il coniuge abbia causa pendente o grave inimicizia o rapporti di credito o debito significativi;</w:t>
      </w:r>
    </w:p>
    <w:p w14:paraId="7DD330D9" w14:textId="77777777" w:rsidR="00EE7CBC" w:rsidRPr="00F1096D" w:rsidRDefault="00EE7CBC" w:rsidP="00EE7CBC">
      <w:pPr>
        <w:numPr>
          <w:ilvl w:val="0"/>
          <w:numId w:val="32"/>
        </w:numPr>
        <w:autoSpaceDE w:val="0"/>
        <w:autoSpaceDN w:val="0"/>
        <w:adjustRightInd w:val="0"/>
        <w:spacing w:before="120" w:after="120"/>
        <w:contextualSpacing/>
        <w:jc w:val="both"/>
        <w:rPr>
          <w:rFonts w:cstheme="minorHAnsi"/>
          <w:sz w:val="24"/>
          <w:szCs w:val="24"/>
        </w:rPr>
      </w:pPr>
      <w:r w:rsidRPr="00F1096D">
        <w:rPr>
          <w:rFonts w:cstheme="minorHAnsi"/>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2A05FCD4" w14:textId="77777777" w:rsidR="00EE7CBC" w:rsidRPr="00F1096D" w:rsidRDefault="00EE7CBC" w:rsidP="00EE7CBC">
      <w:pPr>
        <w:autoSpaceDE w:val="0"/>
        <w:autoSpaceDN w:val="0"/>
        <w:adjustRightInd w:val="0"/>
        <w:spacing w:before="120" w:after="120"/>
        <w:ind w:left="1068"/>
        <w:contextualSpacing/>
        <w:jc w:val="both"/>
        <w:rPr>
          <w:rFonts w:cstheme="minorHAnsi"/>
          <w:sz w:val="24"/>
          <w:szCs w:val="24"/>
        </w:rPr>
      </w:pPr>
    </w:p>
    <w:p w14:paraId="42C11E91" w14:textId="77777777" w:rsidR="00EE7CBC" w:rsidRPr="00F1096D" w:rsidRDefault="00EE7CBC" w:rsidP="00EE7CBC">
      <w:pPr>
        <w:numPr>
          <w:ilvl w:val="0"/>
          <w:numId w:val="31"/>
        </w:numPr>
        <w:spacing w:after="120" w:line="276" w:lineRule="auto"/>
        <w:contextualSpacing/>
        <w:jc w:val="both"/>
        <w:rPr>
          <w:rFonts w:eastAsia="Calibri" w:cstheme="minorHAnsi"/>
          <w:sz w:val="24"/>
          <w:szCs w:val="24"/>
        </w:rPr>
      </w:pPr>
      <w:r w:rsidRPr="00F1096D">
        <w:rPr>
          <w:rFonts w:eastAsia="Calibri" w:cstheme="minorHAnsi"/>
          <w:sz w:val="24"/>
          <w:szCs w:val="24"/>
        </w:rPr>
        <w:t>che non sussistono diverse ragioni di opportunità che si frappongano al conferimento dell’incarico in questione;</w:t>
      </w:r>
    </w:p>
    <w:p w14:paraId="05BE7A72" w14:textId="77777777" w:rsidR="00EE7CBC" w:rsidRPr="00F1096D" w:rsidRDefault="00EE7CBC" w:rsidP="00EE7CBC">
      <w:pPr>
        <w:spacing w:after="120" w:line="276" w:lineRule="auto"/>
        <w:ind w:left="720"/>
        <w:contextualSpacing/>
        <w:jc w:val="both"/>
        <w:rPr>
          <w:rFonts w:eastAsia="Calibri" w:cstheme="minorHAnsi"/>
          <w:sz w:val="24"/>
          <w:szCs w:val="24"/>
        </w:rPr>
      </w:pPr>
    </w:p>
    <w:p w14:paraId="776C0BC0" w14:textId="77777777" w:rsidR="00EE7CBC" w:rsidRPr="00F1096D" w:rsidRDefault="00EE7CBC" w:rsidP="00EE7CBC">
      <w:pPr>
        <w:numPr>
          <w:ilvl w:val="0"/>
          <w:numId w:val="31"/>
        </w:numPr>
        <w:spacing w:before="120" w:after="120"/>
        <w:contextualSpacing/>
        <w:jc w:val="both"/>
        <w:rPr>
          <w:rFonts w:eastAsiaTheme="minorHAnsi" w:cstheme="minorHAnsi"/>
          <w:sz w:val="24"/>
          <w:szCs w:val="24"/>
        </w:rPr>
      </w:pPr>
      <w:r w:rsidRPr="00F1096D">
        <w:rPr>
          <w:rFonts w:cstheme="minorHAnsi"/>
          <w:sz w:val="24"/>
          <w:szCs w:val="24"/>
        </w:rPr>
        <w:t>di aver preso piena cognizione del D.M. 26 aprile 2022, n. 105, recante il Codice di Comportamento dei dipendenti del Ministero dell’istruzione e del merito;</w:t>
      </w:r>
    </w:p>
    <w:p w14:paraId="070BC8A1" w14:textId="77777777" w:rsidR="00EE7CBC" w:rsidRPr="00F1096D" w:rsidRDefault="00EE7CBC" w:rsidP="00EE7CBC">
      <w:pPr>
        <w:rPr>
          <w:rFonts w:asciiTheme="minorHAnsi" w:eastAsia="Calibri" w:hAnsiTheme="minorHAnsi" w:cstheme="minorHAnsi"/>
          <w:sz w:val="24"/>
          <w:szCs w:val="24"/>
          <w:lang w:eastAsia="en-US"/>
        </w:rPr>
      </w:pPr>
    </w:p>
    <w:p w14:paraId="6A1C6FF9"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lastRenderedPageBreak/>
        <w:t>di impegnarsi a comunicare tempestivamente all’Istituzione scolastica eventuali variazioni che dovessero intervenire nel corso dello svolgimento dell’incarico;</w:t>
      </w:r>
    </w:p>
    <w:p w14:paraId="60009918" w14:textId="77777777" w:rsidR="00EE7CBC" w:rsidRPr="00F1096D" w:rsidRDefault="00EE7CBC" w:rsidP="00EE7CBC">
      <w:pPr>
        <w:spacing w:before="120" w:after="120"/>
        <w:ind w:left="720"/>
        <w:contextualSpacing/>
        <w:jc w:val="both"/>
        <w:rPr>
          <w:rFonts w:cstheme="minorHAnsi"/>
          <w:sz w:val="24"/>
          <w:szCs w:val="24"/>
        </w:rPr>
      </w:pPr>
    </w:p>
    <w:p w14:paraId="11FE0E4E"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di impegnarsi altresì a comunicare all’Istituzione scolastica qualsiasi altra circostanza sopravvenuta di carattere ostativo rispetto all’espletamento dell’incarico;</w:t>
      </w:r>
    </w:p>
    <w:p w14:paraId="5A777EFB" w14:textId="77777777" w:rsidR="00EE7CBC" w:rsidRPr="00F1096D" w:rsidRDefault="00EE7CBC" w:rsidP="00EE7CBC">
      <w:pPr>
        <w:ind w:left="708"/>
        <w:rPr>
          <w:rFonts w:cstheme="minorHAnsi"/>
          <w:sz w:val="24"/>
          <w:szCs w:val="24"/>
        </w:rPr>
      </w:pPr>
    </w:p>
    <w:p w14:paraId="354F4950" w14:textId="77777777" w:rsidR="00EE7CBC" w:rsidRPr="00F1096D" w:rsidRDefault="00EE7CBC" w:rsidP="00EE7CBC">
      <w:pPr>
        <w:spacing w:before="120" w:after="120"/>
        <w:ind w:left="720"/>
        <w:contextualSpacing/>
        <w:jc w:val="both"/>
        <w:rPr>
          <w:rFonts w:cstheme="minorHAnsi"/>
          <w:sz w:val="24"/>
          <w:szCs w:val="24"/>
        </w:rPr>
      </w:pPr>
    </w:p>
    <w:p w14:paraId="3DBC4BA4"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7BAEBAA6" w14:textId="77777777" w:rsidR="00EE7CBC" w:rsidRPr="00F1096D" w:rsidRDefault="00EE7CBC" w:rsidP="00EE7CBC">
      <w:pPr>
        <w:rPr>
          <w:rFonts w:asciiTheme="minorHAnsi" w:eastAsiaTheme="minorEastAsia" w:hAnsiTheme="minorHAnsi" w:cstheme="minorBidi"/>
          <w:b/>
          <w:sz w:val="22"/>
          <w:szCs w:val="22"/>
        </w:rPr>
      </w:pPr>
    </w:p>
    <w:p w14:paraId="793B7DF8" w14:textId="77777777" w:rsidR="00EE7CBC" w:rsidRPr="00F1096D" w:rsidRDefault="00EE7CBC" w:rsidP="00EE7CBC">
      <w:pPr>
        <w:contextualSpacing/>
        <w:rPr>
          <w:rFonts w:asciiTheme="minorHAnsi" w:hAnsiTheme="minorHAnsi" w:cstheme="minorHAnsi"/>
          <w:b/>
          <w:sz w:val="22"/>
          <w:szCs w:val="22"/>
        </w:rPr>
      </w:pPr>
    </w:p>
    <w:p w14:paraId="7A5C831C" w14:textId="77777777" w:rsidR="00EE7CBC" w:rsidRPr="00F1096D" w:rsidRDefault="00EE7CBC" w:rsidP="00EE7CBC">
      <w:pPr>
        <w:contextualSpacing/>
        <w:rPr>
          <w:rFonts w:asciiTheme="minorHAnsi" w:hAnsiTheme="minorHAnsi" w:cstheme="minorHAnsi"/>
          <w:sz w:val="22"/>
          <w:szCs w:val="22"/>
        </w:rPr>
      </w:pPr>
    </w:p>
    <w:p w14:paraId="4A1EB84A" w14:textId="77777777" w:rsidR="00EE7CBC" w:rsidRPr="00F1096D" w:rsidRDefault="00EE7CBC" w:rsidP="00EE7CBC">
      <w:pPr>
        <w:tabs>
          <w:tab w:val="left" w:pos="6585"/>
        </w:tabs>
        <w:rPr>
          <w:rFonts w:asciiTheme="minorHAnsi" w:eastAsia="Calibri" w:hAnsiTheme="minorHAnsi" w:cstheme="minorHAnsi"/>
          <w:sz w:val="22"/>
          <w:szCs w:val="22"/>
          <w:lang w:eastAsia="en-US"/>
        </w:rPr>
      </w:pPr>
      <w:r w:rsidRPr="00F1096D">
        <w:rPr>
          <w:rFonts w:asciiTheme="minorHAnsi" w:eastAsia="Calibri" w:hAnsiTheme="minorHAnsi" w:cstheme="minorHAnsi"/>
          <w:sz w:val="22"/>
          <w:szCs w:val="22"/>
          <w:lang w:eastAsia="en-US"/>
        </w:rPr>
        <w:tab/>
      </w:r>
    </w:p>
    <w:p w14:paraId="1790D71C" w14:textId="77777777" w:rsidR="00EE7CBC" w:rsidRPr="00F1096D" w:rsidRDefault="00EE7CBC" w:rsidP="00EE7CBC">
      <w:pPr>
        <w:tabs>
          <w:tab w:val="left" w:pos="6585"/>
        </w:tabs>
        <w:rPr>
          <w:rFonts w:asciiTheme="minorHAnsi" w:eastAsia="Calibri" w:hAnsiTheme="minorHAnsi" w:cstheme="minorHAnsi"/>
          <w:sz w:val="22"/>
          <w:szCs w:val="22"/>
          <w:lang w:eastAsia="en-US"/>
        </w:rPr>
      </w:pPr>
      <w:r w:rsidRPr="00F1096D">
        <w:rPr>
          <w:rFonts w:asciiTheme="minorHAnsi" w:eastAsia="Calibri" w:hAnsiTheme="minorHAnsi" w:cstheme="minorHAnsi"/>
          <w:sz w:val="22"/>
          <w:szCs w:val="22"/>
          <w:lang w:eastAsia="en-US"/>
        </w:rPr>
        <w:t xml:space="preserve">                                                                                                                               </w:t>
      </w:r>
      <w:r w:rsidRPr="00F1096D">
        <w:rPr>
          <w:rFonts w:asciiTheme="minorHAnsi" w:eastAsia="Calibri" w:hAnsiTheme="minorHAnsi" w:cstheme="minorHAnsi"/>
          <w:sz w:val="22"/>
          <w:szCs w:val="22"/>
          <w:lang w:eastAsia="en-US"/>
        </w:rPr>
        <w:tab/>
        <w:t xml:space="preserve">        Firmato</w:t>
      </w:r>
    </w:p>
    <w:p w14:paraId="2A991A0D" w14:textId="77777777" w:rsidR="00EE7CBC" w:rsidRPr="00F1096D" w:rsidRDefault="00EE7CBC" w:rsidP="00EE7CBC">
      <w:pPr>
        <w:tabs>
          <w:tab w:val="left" w:pos="6585"/>
        </w:tabs>
        <w:rPr>
          <w:rFonts w:asciiTheme="minorHAnsi" w:eastAsia="Calibri" w:hAnsiTheme="minorHAnsi" w:cstheme="minorHAnsi"/>
          <w:sz w:val="22"/>
          <w:szCs w:val="22"/>
          <w:lang w:eastAsia="en-US"/>
        </w:rPr>
      </w:pPr>
    </w:p>
    <w:p w14:paraId="4E892622" w14:textId="77777777" w:rsidR="00EE7CBC" w:rsidRPr="00F1096D" w:rsidRDefault="00EE7CBC" w:rsidP="00EE7CBC">
      <w:pPr>
        <w:tabs>
          <w:tab w:val="left" w:pos="6585"/>
        </w:tabs>
        <w:rPr>
          <w:rFonts w:asciiTheme="minorHAnsi" w:eastAsia="Calibri" w:hAnsiTheme="minorHAnsi" w:cstheme="minorHAnsi"/>
          <w:sz w:val="22"/>
          <w:szCs w:val="22"/>
          <w:lang w:eastAsia="en-US"/>
        </w:rPr>
      </w:pPr>
      <w:r w:rsidRPr="00F1096D">
        <w:rPr>
          <w:rFonts w:asciiTheme="minorHAnsi" w:eastAsia="Calibri" w:hAnsiTheme="minorHAnsi" w:cstheme="minorHAnsi"/>
          <w:sz w:val="22"/>
          <w:szCs w:val="22"/>
          <w:lang w:eastAsia="en-US"/>
        </w:rPr>
        <w:tab/>
        <w:t>__________________</w:t>
      </w:r>
    </w:p>
    <w:p w14:paraId="7E88D624" w14:textId="77777777" w:rsidR="00EE7CBC" w:rsidRPr="00F1096D" w:rsidRDefault="00EE7CBC" w:rsidP="00EE7CBC">
      <w:pPr>
        <w:rPr>
          <w:rFonts w:asciiTheme="minorHAnsi" w:eastAsia="Calibri" w:hAnsiTheme="minorHAnsi" w:cstheme="minorHAnsi"/>
          <w:sz w:val="24"/>
          <w:szCs w:val="24"/>
          <w:lang w:eastAsia="en-US"/>
        </w:rPr>
      </w:pPr>
    </w:p>
    <w:p w14:paraId="628C2394" w14:textId="77777777" w:rsidR="00EE7CBC" w:rsidRPr="00C20594" w:rsidRDefault="00EE7CBC" w:rsidP="00EE7CBC">
      <w:pPr>
        <w:spacing w:after="200"/>
        <w:contextualSpacing/>
        <w:mirrorIndents/>
        <w:rPr>
          <w:rFonts w:asciiTheme="minorHAnsi" w:eastAsiaTheme="minorHAnsi" w:hAnsiTheme="minorHAnsi" w:cstheme="minorBidi"/>
          <w:i/>
          <w:sz w:val="22"/>
          <w:szCs w:val="22"/>
          <w:lang w:eastAsia="en-US"/>
        </w:rPr>
      </w:pPr>
    </w:p>
    <w:p w14:paraId="0C9F18E2" w14:textId="77777777" w:rsidR="00EE7CBC" w:rsidRPr="00EB52E0" w:rsidRDefault="00EE7CBC" w:rsidP="00703338">
      <w:pPr>
        <w:autoSpaceDE w:val="0"/>
        <w:spacing w:after="200"/>
        <w:mirrorIndents/>
        <w:rPr>
          <w:rFonts w:ascii="Arial" w:eastAsiaTheme="minorEastAsia" w:hAnsi="Arial" w:cs="Arial"/>
          <w:sz w:val="18"/>
          <w:szCs w:val="18"/>
        </w:rPr>
      </w:pPr>
    </w:p>
    <w:sectPr w:rsidR="00EE7CBC" w:rsidRPr="00EB52E0" w:rsidSect="00471C92">
      <w:headerReference w:type="default" r:id="rId8"/>
      <w:footerReference w:type="default" r:id="rId9"/>
      <w:pgSz w:w="11907" w:h="16839" w:code="9"/>
      <w:pgMar w:top="1843" w:right="1134" w:bottom="1134" w:left="993" w:header="284"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1093EF" w14:textId="77777777" w:rsidR="006B6448" w:rsidRDefault="006B6448">
      <w:r>
        <w:separator/>
      </w:r>
    </w:p>
  </w:endnote>
  <w:endnote w:type="continuationSeparator" w:id="0">
    <w:p w14:paraId="7A6383DD" w14:textId="77777777" w:rsidR="006B6448" w:rsidRDefault="006B6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Bahnschrift">
    <w:panose1 w:val="020B0502040204020203"/>
    <w:charset w:val="00"/>
    <w:family w:val="swiss"/>
    <w:pitch w:val="variable"/>
    <w:sig w:usb0="A00002C7" w:usb1="00000002" w:usb2="00000000" w:usb3="00000000" w:csb0="0000019F" w:csb1="00000000"/>
  </w:font>
  <w:font w:name="Arial MT">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3000D" w14:textId="77777777" w:rsidR="00216B40" w:rsidRDefault="00216B40"/>
  <w:p w14:paraId="0AF5944B" w14:textId="77777777" w:rsidR="00216B40" w:rsidRDefault="00216B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298619" w14:textId="77777777" w:rsidR="006B6448" w:rsidRDefault="006B6448">
      <w:r>
        <w:separator/>
      </w:r>
    </w:p>
  </w:footnote>
  <w:footnote w:type="continuationSeparator" w:id="0">
    <w:p w14:paraId="5482AD1D" w14:textId="77777777" w:rsidR="006B6448" w:rsidRDefault="006B6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C92C8" w14:textId="77777777" w:rsidR="000F22A4" w:rsidRDefault="000F22A4" w:rsidP="000F22A4">
    <w:pPr>
      <w:jc w:val="both"/>
      <w:rPr>
        <w:sz w:val="16"/>
        <w:szCs w:val="16"/>
      </w:rPr>
    </w:pPr>
    <w:r>
      <w:rPr>
        <w:noProof/>
      </w:rPr>
      <w:drawing>
        <wp:inline distT="0" distB="0" distL="0" distR="0" wp14:anchorId="0DAA2E82" wp14:editId="54C6E334">
          <wp:extent cx="6210300" cy="1101654"/>
          <wp:effectExtent l="0" t="0" r="0" b="3810"/>
          <wp:docPr id="1692243722" name="Immagine 169224372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1101654"/>
                  </a:xfrm>
                  <a:prstGeom prst="rect">
                    <a:avLst/>
                  </a:prstGeom>
                  <a:noFill/>
                  <a:ln>
                    <a:noFill/>
                  </a:ln>
                </pic:spPr>
              </pic:pic>
            </a:graphicData>
          </a:graphic>
        </wp:inline>
      </w:drawing>
    </w:r>
  </w:p>
  <w:p w14:paraId="7217B1C9" w14:textId="77777777" w:rsidR="000F22A4" w:rsidRPr="00CC5F73" w:rsidRDefault="000F22A4" w:rsidP="000F22A4">
    <w:pPr>
      <w:pStyle w:val="Titolo"/>
      <w:rPr>
        <w:sz w:val="36"/>
        <w:szCs w:val="36"/>
      </w:rPr>
    </w:pPr>
    <w:r w:rsidRPr="00CC5F73">
      <w:rPr>
        <w:sz w:val="36"/>
        <w:szCs w:val="36"/>
      </w:rPr>
      <w:t>ISTITUTO</w:t>
    </w:r>
    <w:r w:rsidRPr="00CC5F73">
      <w:rPr>
        <w:spacing w:val="36"/>
        <w:sz w:val="36"/>
        <w:szCs w:val="36"/>
      </w:rPr>
      <w:t xml:space="preserve"> </w:t>
    </w:r>
    <w:r w:rsidRPr="00CC5F73">
      <w:rPr>
        <w:sz w:val="36"/>
        <w:szCs w:val="36"/>
      </w:rPr>
      <w:t>COMPRENSIVO</w:t>
    </w:r>
    <w:r w:rsidRPr="00CC5F73">
      <w:rPr>
        <w:spacing w:val="33"/>
        <w:sz w:val="36"/>
        <w:szCs w:val="36"/>
      </w:rPr>
      <w:t xml:space="preserve"> </w:t>
    </w:r>
    <w:r w:rsidRPr="00CC5F73">
      <w:rPr>
        <w:sz w:val="36"/>
        <w:szCs w:val="36"/>
      </w:rPr>
      <w:t>STATALE</w:t>
    </w:r>
    <w:r w:rsidRPr="00CC5F73">
      <w:rPr>
        <w:spacing w:val="37"/>
        <w:sz w:val="36"/>
        <w:szCs w:val="36"/>
      </w:rPr>
      <w:t xml:space="preserve"> </w:t>
    </w:r>
    <w:r w:rsidRPr="00CC5F73">
      <w:rPr>
        <w:sz w:val="36"/>
        <w:szCs w:val="36"/>
      </w:rPr>
      <w:t>“PARRI</w:t>
    </w:r>
    <w:r w:rsidRPr="00CC5F73">
      <w:rPr>
        <w:spacing w:val="41"/>
        <w:sz w:val="36"/>
        <w:szCs w:val="36"/>
      </w:rPr>
      <w:t xml:space="preserve"> </w:t>
    </w:r>
    <w:r w:rsidRPr="00CC5F73">
      <w:rPr>
        <w:sz w:val="36"/>
        <w:szCs w:val="36"/>
      </w:rPr>
      <w:t>–</w:t>
    </w:r>
    <w:r w:rsidRPr="00CC5F73">
      <w:rPr>
        <w:spacing w:val="35"/>
        <w:sz w:val="36"/>
        <w:szCs w:val="36"/>
      </w:rPr>
      <w:t xml:space="preserve"> </w:t>
    </w:r>
    <w:r w:rsidRPr="00CC5F73">
      <w:rPr>
        <w:sz w:val="36"/>
        <w:szCs w:val="36"/>
      </w:rPr>
      <w:t>VIAN”</w:t>
    </w:r>
  </w:p>
  <w:p w14:paraId="120C4F87" w14:textId="77777777" w:rsidR="000F22A4" w:rsidRDefault="000F22A4" w:rsidP="000F22A4">
    <w:pPr>
      <w:spacing w:before="29" w:line="227" w:lineRule="exact"/>
      <w:ind w:right="-33"/>
      <w:rPr>
        <w:rFonts w:ascii="Bahnschrift" w:hAnsi="Bahnschrift"/>
        <w:sz w:val="19"/>
      </w:rPr>
    </w:pPr>
    <w:r w:rsidRPr="00CC5F73">
      <w:rPr>
        <w:rFonts w:ascii="Bahnschrift" w:hAnsi="Bahnschrift"/>
        <w:w w:val="95"/>
        <w:sz w:val="19"/>
      </w:rPr>
      <w:t xml:space="preserve">    Strada</w:t>
    </w:r>
    <w:r w:rsidRPr="00CC5F73">
      <w:rPr>
        <w:rFonts w:ascii="Bahnschrift" w:hAnsi="Bahnschrift"/>
        <w:spacing w:val="13"/>
        <w:w w:val="95"/>
        <w:sz w:val="19"/>
      </w:rPr>
      <w:t xml:space="preserve"> </w:t>
    </w:r>
    <w:r w:rsidRPr="00CC5F73">
      <w:rPr>
        <w:rFonts w:ascii="Bahnschrift" w:hAnsi="Bahnschrift"/>
        <w:w w:val="95"/>
        <w:sz w:val="19"/>
      </w:rPr>
      <w:t>Lanzo,147/11</w:t>
    </w:r>
    <w:r w:rsidRPr="00CC5F73">
      <w:rPr>
        <w:rFonts w:ascii="Bahnschrift" w:hAnsi="Bahnschrift"/>
        <w:spacing w:val="15"/>
        <w:w w:val="95"/>
        <w:sz w:val="19"/>
      </w:rPr>
      <w:t xml:space="preserve"> </w:t>
    </w:r>
    <w:r w:rsidRPr="00CC5F73">
      <w:rPr>
        <w:rFonts w:ascii="Bahnschrift" w:hAnsi="Bahnschrift"/>
        <w:w w:val="95"/>
        <w:sz w:val="19"/>
      </w:rPr>
      <w:t>–</w:t>
    </w:r>
    <w:r w:rsidRPr="00CC5F73">
      <w:rPr>
        <w:rFonts w:ascii="Bahnschrift" w:hAnsi="Bahnschrift"/>
        <w:spacing w:val="14"/>
        <w:w w:val="95"/>
        <w:sz w:val="19"/>
      </w:rPr>
      <w:t xml:space="preserve"> </w:t>
    </w:r>
    <w:r w:rsidRPr="00CC5F73">
      <w:rPr>
        <w:rFonts w:ascii="Bahnschrift" w:hAnsi="Bahnschrift"/>
        <w:w w:val="95"/>
        <w:sz w:val="19"/>
      </w:rPr>
      <w:t>10148</w:t>
    </w:r>
    <w:r w:rsidRPr="00CC5F73">
      <w:rPr>
        <w:rFonts w:ascii="Bahnschrift" w:hAnsi="Bahnschrift"/>
        <w:spacing w:val="29"/>
        <w:w w:val="95"/>
        <w:sz w:val="19"/>
      </w:rPr>
      <w:t xml:space="preserve"> </w:t>
    </w:r>
    <w:r w:rsidRPr="00CC5F73">
      <w:rPr>
        <w:rFonts w:ascii="Bahnschrift" w:hAnsi="Bahnschrift"/>
        <w:w w:val="95"/>
        <w:sz w:val="19"/>
      </w:rPr>
      <w:t>Torino</w:t>
    </w:r>
    <w:r w:rsidRPr="00CC5F73">
      <w:rPr>
        <w:rFonts w:ascii="Bahnschrift" w:hAnsi="Bahnschrift"/>
        <w:spacing w:val="15"/>
        <w:w w:val="95"/>
        <w:sz w:val="19"/>
      </w:rPr>
      <w:t xml:space="preserve"> </w:t>
    </w:r>
    <w:r w:rsidRPr="00CC5F73">
      <w:rPr>
        <w:rFonts w:ascii="Bahnschrift" w:hAnsi="Bahnschrift"/>
        <w:w w:val="95"/>
        <w:sz w:val="19"/>
      </w:rPr>
      <w:t>–</w:t>
    </w:r>
    <w:r w:rsidRPr="00CC5F73">
      <w:rPr>
        <w:rFonts w:ascii="Bahnschrift" w:hAnsi="Bahnschrift"/>
        <w:spacing w:val="14"/>
        <w:w w:val="95"/>
        <w:sz w:val="19"/>
      </w:rPr>
      <w:t xml:space="preserve"> </w:t>
    </w:r>
    <w:r w:rsidRPr="00CC5F73">
      <w:rPr>
        <w:rFonts w:ascii="Bahnschrift" w:hAnsi="Bahnschrift"/>
        <w:w w:val="95"/>
        <w:sz w:val="19"/>
      </w:rPr>
      <w:t>Tel.</w:t>
    </w:r>
    <w:r w:rsidRPr="00CC5F73">
      <w:rPr>
        <w:rFonts w:ascii="Bahnschrift" w:hAnsi="Bahnschrift"/>
        <w:spacing w:val="28"/>
        <w:w w:val="95"/>
        <w:sz w:val="19"/>
      </w:rPr>
      <w:t xml:space="preserve"> </w:t>
    </w:r>
    <w:r w:rsidRPr="00CC5F73">
      <w:rPr>
        <w:rFonts w:ascii="Bahnschrift" w:hAnsi="Bahnschrift"/>
        <w:w w:val="95"/>
        <w:sz w:val="19"/>
      </w:rPr>
      <w:t>011/01166888</w:t>
    </w:r>
    <w:r w:rsidRPr="00CC5F73">
      <w:rPr>
        <w:rFonts w:ascii="Bahnschrift" w:hAnsi="Bahnschrift"/>
        <w:spacing w:val="16"/>
        <w:w w:val="95"/>
        <w:sz w:val="19"/>
      </w:rPr>
      <w:t xml:space="preserve"> </w:t>
    </w:r>
    <w:r w:rsidRPr="00CC5F73">
      <w:rPr>
        <w:rFonts w:ascii="Bahnschrift" w:hAnsi="Bahnschrift"/>
        <w:w w:val="95"/>
        <w:sz w:val="19"/>
      </w:rPr>
      <w:t>–</w:t>
    </w:r>
    <w:r w:rsidRPr="00CC5F73">
      <w:rPr>
        <w:rFonts w:ascii="Bahnschrift" w:hAnsi="Bahnschrift"/>
        <w:spacing w:val="58"/>
        <w:sz w:val="19"/>
      </w:rPr>
      <w:t xml:space="preserve"> </w:t>
    </w:r>
    <w:r w:rsidRPr="00CC5F73">
      <w:rPr>
        <w:rFonts w:ascii="Bahnschrift" w:hAnsi="Bahnschrift"/>
        <w:w w:val="95"/>
        <w:sz w:val="19"/>
      </w:rPr>
      <w:t>C.M.</w:t>
    </w:r>
    <w:r w:rsidRPr="00CC5F73">
      <w:rPr>
        <w:rFonts w:ascii="Bahnschrift" w:hAnsi="Bahnschrift"/>
        <w:spacing w:val="14"/>
        <w:w w:val="95"/>
        <w:sz w:val="19"/>
      </w:rPr>
      <w:t xml:space="preserve"> </w:t>
    </w:r>
    <w:r w:rsidRPr="00CC5F73">
      <w:rPr>
        <w:rFonts w:ascii="Bahnschrift" w:hAnsi="Bahnschrift"/>
        <w:w w:val="95"/>
        <w:sz w:val="19"/>
      </w:rPr>
      <w:t>TOIC8BR003</w:t>
    </w:r>
    <w:r w:rsidRPr="00CC5F73">
      <w:rPr>
        <w:rFonts w:ascii="Bahnschrift" w:hAnsi="Bahnschrift"/>
        <w:spacing w:val="15"/>
        <w:w w:val="95"/>
        <w:sz w:val="19"/>
      </w:rPr>
      <w:t xml:space="preserve"> </w:t>
    </w:r>
    <w:r w:rsidRPr="00CC5F73">
      <w:rPr>
        <w:rFonts w:ascii="Bahnschrift" w:hAnsi="Bahnschrift"/>
        <w:w w:val="95"/>
        <w:sz w:val="19"/>
      </w:rPr>
      <w:t>–</w:t>
    </w:r>
    <w:r w:rsidRPr="00CC5F73">
      <w:rPr>
        <w:rFonts w:ascii="Bahnschrift" w:hAnsi="Bahnschrift"/>
        <w:spacing w:val="14"/>
        <w:w w:val="95"/>
        <w:sz w:val="19"/>
      </w:rPr>
      <w:t xml:space="preserve"> </w:t>
    </w:r>
    <w:r w:rsidRPr="00CC5F73">
      <w:rPr>
        <w:rFonts w:ascii="Bahnschrift" w:hAnsi="Bahnschrift"/>
        <w:w w:val="95"/>
        <w:sz w:val="19"/>
      </w:rPr>
      <w:t>C.F.</w:t>
    </w:r>
    <w:r w:rsidRPr="00CC5F73">
      <w:rPr>
        <w:rFonts w:ascii="Bahnschrift" w:hAnsi="Bahnschrift"/>
        <w:spacing w:val="16"/>
        <w:w w:val="95"/>
        <w:sz w:val="19"/>
      </w:rPr>
      <w:t xml:space="preserve"> </w:t>
    </w:r>
    <w:r w:rsidRPr="00CC5F73">
      <w:rPr>
        <w:rFonts w:ascii="Bahnschrift" w:hAnsi="Bahnschrift"/>
        <w:w w:val="95"/>
        <w:sz w:val="19"/>
      </w:rPr>
      <w:t>97820130017</w:t>
    </w:r>
    <w:r w:rsidRPr="00CC5F73">
      <w:rPr>
        <w:rFonts w:ascii="Bahnschrift" w:hAnsi="Bahnschrift"/>
        <w:spacing w:val="14"/>
        <w:w w:val="95"/>
        <w:sz w:val="19"/>
      </w:rPr>
      <w:t xml:space="preserve"> </w:t>
    </w:r>
    <w:r w:rsidRPr="00CC5F73">
      <w:rPr>
        <w:rFonts w:ascii="Bahnschrift" w:hAnsi="Bahnschrift"/>
        <w:w w:val="95"/>
        <w:sz w:val="19"/>
      </w:rPr>
      <w:t>-</w:t>
    </w:r>
    <w:r w:rsidRPr="00CC5F73">
      <w:rPr>
        <w:rFonts w:ascii="Bahnschrift" w:hAnsi="Bahnschrift"/>
        <w:spacing w:val="15"/>
        <w:w w:val="95"/>
        <w:sz w:val="19"/>
      </w:rPr>
      <w:t xml:space="preserve"> </w:t>
    </w:r>
    <w:r w:rsidRPr="00CC5F73">
      <w:rPr>
        <w:rFonts w:ascii="Bahnschrift" w:hAnsi="Bahnschrift"/>
        <w:w w:val="95"/>
        <w:sz w:val="19"/>
      </w:rPr>
      <w:t>Cod.</w:t>
    </w:r>
    <w:r w:rsidRPr="00CC5F73">
      <w:rPr>
        <w:rFonts w:ascii="Bahnschrift" w:hAnsi="Bahnschrift"/>
        <w:spacing w:val="15"/>
        <w:w w:val="95"/>
        <w:sz w:val="19"/>
      </w:rPr>
      <w:t xml:space="preserve"> </w:t>
    </w:r>
    <w:r w:rsidRPr="00CC5F73">
      <w:rPr>
        <w:rFonts w:ascii="Bahnschrift" w:hAnsi="Bahnschrift"/>
        <w:w w:val="95"/>
        <w:sz w:val="19"/>
      </w:rPr>
      <w:t>Univoco</w:t>
    </w:r>
    <w:r w:rsidRPr="00CC5F73">
      <w:rPr>
        <w:rFonts w:ascii="Bahnschrift" w:hAnsi="Bahnschrift"/>
        <w:spacing w:val="14"/>
        <w:w w:val="95"/>
        <w:sz w:val="19"/>
      </w:rPr>
      <w:t xml:space="preserve"> </w:t>
    </w:r>
    <w:r w:rsidRPr="00CC5F73">
      <w:rPr>
        <w:rFonts w:ascii="Bahnschrift" w:hAnsi="Bahnschrift"/>
        <w:w w:val="95"/>
        <w:sz w:val="19"/>
      </w:rPr>
      <w:t>UFUVHT</w:t>
    </w:r>
  </w:p>
  <w:p w14:paraId="7D53A9E8" w14:textId="77777777" w:rsidR="000F22A4" w:rsidRDefault="000F22A4" w:rsidP="000F22A4">
    <w:pPr>
      <w:spacing w:line="216" w:lineRule="exact"/>
      <w:ind w:left="304" w:right="697"/>
      <w:jc w:val="center"/>
      <w:rPr>
        <w:rFonts w:ascii="Arial MT" w:hAnsi="Arial MT"/>
        <w:color w:val="0000FF"/>
        <w:sz w:val="18"/>
      </w:rPr>
    </w:pPr>
    <w:r>
      <w:rPr>
        <w:rFonts w:ascii="Bahnschrift" w:hAnsi="Bahnschrift"/>
        <w:sz w:val="18"/>
      </w:rPr>
      <w:t>e-mail:</w:t>
    </w:r>
    <w:r>
      <w:rPr>
        <w:rFonts w:ascii="Bahnschrift" w:hAnsi="Bahnschrift"/>
        <w:spacing w:val="13"/>
        <w:sz w:val="18"/>
      </w:rPr>
      <w:t xml:space="preserve"> </w:t>
    </w:r>
    <w:hyperlink r:id="rId2">
      <w:r>
        <w:rPr>
          <w:rFonts w:ascii="Bahnschrift" w:hAnsi="Bahnschrift"/>
          <w:sz w:val="18"/>
        </w:rPr>
        <w:t>TOIC8BR003@istruzione.it</w:t>
      </w:r>
    </w:hyperlink>
    <w:r>
      <w:rPr>
        <w:rFonts w:ascii="Bahnschrift" w:hAnsi="Bahnschrift"/>
        <w:sz w:val="18"/>
      </w:rPr>
      <w:t xml:space="preserve"> </w:t>
    </w:r>
    <w:r>
      <w:rPr>
        <w:rFonts w:ascii="Bahnschrift" w:hAnsi="Bahnschrift"/>
        <w:spacing w:val="15"/>
        <w:sz w:val="18"/>
      </w:rPr>
      <w:t xml:space="preserve"> </w:t>
    </w:r>
    <w:r>
      <w:rPr>
        <w:rFonts w:ascii="Bahnschrift" w:hAnsi="Bahnschrift"/>
        <w:sz w:val="18"/>
      </w:rPr>
      <w:t>–</w:t>
    </w:r>
    <w:r>
      <w:rPr>
        <w:rFonts w:ascii="Bahnschrift" w:hAnsi="Bahnschrift"/>
        <w:spacing w:val="12"/>
        <w:sz w:val="18"/>
      </w:rPr>
      <w:t xml:space="preserve"> </w:t>
    </w:r>
    <w:r>
      <w:rPr>
        <w:rFonts w:ascii="Bahnschrift" w:hAnsi="Bahnschrift"/>
        <w:sz w:val="18"/>
      </w:rPr>
      <w:t>PEC:</w:t>
    </w:r>
    <w:r>
      <w:rPr>
        <w:rFonts w:ascii="Bahnschrift" w:hAnsi="Bahnschrift"/>
        <w:color w:val="0000FF"/>
        <w:spacing w:val="13"/>
        <w:sz w:val="18"/>
      </w:rPr>
      <w:t xml:space="preserve"> </w:t>
    </w:r>
    <w:hyperlink r:id="rId3">
      <w:r>
        <w:rPr>
          <w:rFonts w:ascii="Bahnschrift" w:hAnsi="Bahnschrift"/>
          <w:color w:val="0000FF"/>
          <w:sz w:val="18"/>
          <w:u w:val="single" w:color="0000FF"/>
        </w:rPr>
        <w:t>TOIC8BR003@pec.istruzione.i</w:t>
      </w:r>
      <w:r>
        <w:rPr>
          <w:rFonts w:ascii="Arial MT" w:hAnsi="Arial MT"/>
          <w:color w:val="0000FF"/>
          <w:sz w:val="18"/>
        </w:rPr>
        <w:t>t</w:t>
      </w:r>
    </w:hyperlink>
  </w:p>
  <w:p w14:paraId="6BB95D1A" w14:textId="77777777" w:rsidR="000F22A4" w:rsidRDefault="000F22A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4"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5" w15:restartNumberingAfterBreak="0">
    <w:nsid w:val="00CF3536"/>
    <w:multiLevelType w:val="hybridMultilevel"/>
    <w:tmpl w:val="2AAA0E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22F75FB"/>
    <w:multiLevelType w:val="hybridMultilevel"/>
    <w:tmpl w:val="4AD8B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236041A"/>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8" w15:restartNumberingAfterBreak="0">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5B40B2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10" w15:restartNumberingAfterBreak="0">
    <w:nsid w:val="06145D1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11" w15:restartNumberingAfterBreak="0">
    <w:nsid w:val="098B5575"/>
    <w:multiLevelType w:val="hybridMultilevel"/>
    <w:tmpl w:val="58AC23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BB42554"/>
    <w:multiLevelType w:val="hybridMultilevel"/>
    <w:tmpl w:val="66EAACF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F0D7895"/>
    <w:multiLevelType w:val="hybridMultilevel"/>
    <w:tmpl w:val="11C2885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2931EDF"/>
    <w:multiLevelType w:val="hybridMultilevel"/>
    <w:tmpl w:val="923EF2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416189E"/>
    <w:multiLevelType w:val="hybridMultilevel"/>
    <w:tmpl w:val="469C1BF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2502682D"/>
    <w:multiLevelType w:val="hybridMultilevel"/>
    <w:tmpl w:val="8D50A5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5CD562C"/>
    <w:multiLevelType w:val="hybridMultilevel"/>
    <w:tmpl w:val="50AC42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BAF1312"/>
    <w:multiLevelType w:val="hybridMultilevel"/>
    <w:tmpl w:val="B3126792"/>
    <w:lvl w:ilvl="0" w:tplc="A4C212AA">
      <w:start w:val="1"/>
      <w:numFmt w:val="bullet"/>
      <w:lvlText w:val="•"/>
      <w:lvlJc w:val="left"/>
      <w:pPr>
        <w:tabs>
          <w:tab w:val="num" w:pos="720"/>
        </w:tabs>
        <w:ind w:left="720" w:hanging="360"/>
      </w:pPr>
      <w:rPr>
        <w:rFonts w:ascii="Arial" w:hAnsi="Arial" w:hint="default"/>
      </w:rPr>
    </w:lvl>
    <w:lvl w:ilvl="1" w:tplc="4DE0E4AE">
      <w:start w:val="1"/>
      <w:numFmt w:val="bullet"/>
      <w:lvlText w:val="•"/>
      <w:lvlJc w:val="left"/>
      <w:pPr>
        <w:tabs>
          <w:tab w:val="num" w:pos="1440"/>
        </w:tabs>
        <w:ind w:left="1440" w:hanging="360"/>
      </w:pPr>
      <w:rPr>
        <w:rFonts w:ascii="Arial" w:hAnsi="Arial" w:hint="default"/>
      </w:rPr>
    </w:lvl>
    <w:lvl w:ilvl="2" w:tplc="80EA25D8" w:tentative="1">
      <w:start w:val="1"/>
      <w:numFmt w:val="bullet"/>
      <w:lvlText w:val="•"/>
      <w:lvlJc w:val="left"/>
      <w:pPr>
        <w:tabs>
          <w:tab w:val="num" w:pos="2160"/>
        </w:tabs>
        <w:ind w:left="2160" w:hanging="360"/>
      </w:pPr>
      <w:rPr>
        <w:rFonts w:ascii="Arial" w:hAnsi="Arial" w:hint="default"/>
      </w:rPr>
    </w:lvl>
    <w:lvl w:ilvl="3" w:tplc="53A44BC4" w:tentative="1">
      <w:start w:val="1"/>
      <w:numFmt w:val="bullet"/>
      <w:lvlText w:val="•"/>
      <w:lvlJc w:val="left"/>
      <w:pPr>
        <w:tabs>
          <w:tab w:val="num" w:pos="2880"/>
        </w:tabs>
        <w:ind w:left="2880" w:hanging="360"/>
      </w:pPr>
      <w:rPr>
        <w:rFonts w:ascii="Arial" w:hAnsi="Arial" w:hint="default"/>
      </w:rPr>
    </w:lvl>
    <w:lvl w:ilvl="4" w:tplc="2634135A" w:tentative="1">
      <w:start w:val="1"/>
      <w:numFmt w:val="bullet"/>
      <w:lvlText w:val="•"/>
      <w:lvlJc w:val="left"/>
      <w:pPr>
        <w:tabs>
          <w:tab w:val="num" w:pos="3600"/>
        </w:tabs>
        <w:ind w:left="3600" w:hanging="360"/>
      </w:pPr>
      <w:rPr>
        <w:rFonts w:ascii="Arial" w:hAnsi="Arial" w:hint="default"/>
      </w:rPr>
    </w:lvl>
    <w:lvl w:ilvl="5" w:tplc="C7245056" w:tentative="1">
      <w:start w:val="1"/>
      <w:numFmt w:val="bullet"/>
      <w:lvlText w:val="•"/>
      <w:lvlJc w:val="left"/>
      <w:pPr>
        <w:tabs>
          <w:tab w:val="num" w:pos="4320"/>
        </w:tabs>
        <w:ind w:left="4320" w:hanging="360"/>
      </w:pPr>
      <w:rPr>
        <w:rFonts w:ascii="Arial" w:hAnsi="Arial" w:hint="default"/>
      </w:rPr>
    </w:lvl>
    <w:lvl w:ilvl="6" w:tplc="49CA51B2" w:tentative="1">
      <w:start w:val="1"/>
      <w:numFmt w:val="bullet"/>
      <w:lvlText w:val="•"/>
      <w:lvlJc w:val="left"/>
      <w:pPr>
        <w:tabs>
          <w:tab w:val="num" w:pos="5040"/>
        </w:tabs>
        <w:ind w:left="5040" w:hanging="360"/>
      </w:pPr>
      <w:rPr>
        <w:rFonts w:ascii="Arial" w:hAnsi="Arial" w:hint="default"/>
      </w:rPr>
    </w:lvl>
    <w:lvl w:ilvl="7" w:tplc="6ACC997C" w:tentative="1">
      <w:start w:val="1"/>
      <w:numFmt w:val="bullet"/>
      <w:lvlText w:val="•"/>
      <w:lvlJc w:val="left"/>
      <w:pPr>
        <w:tabs>
          <w:tab w:val="num" w:pos="5760"/>
        </w:tabs>
        <w:ind w:left="5760" w:hanging="360"/>
      </w:pPr>
      <w:rPr>
        <w:rFonts w:ascii="Arial" w:hAnsi="Arial" w:hint="default"/>
      </w:rPr>
    </w:lvl>
    <w:lvl w:ilvl="8" w:tplc="C0DC4EE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2BD95B7D"/>
    <w:multiLevelType w:val="hybridMultilevel"/>
    <w:tmpl w:val="878802A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A6A6860">
      <w:numFmt w:val="bullet"/>
      <w:lvlText w:val="-"/>
      <w:lvlJc w:val="left"/>
      <w:pPr>
        <w:ind w:left="6480" w:hanging="360"/>
      </w:pPr>
      <w:rPr>
        <w:rFonts w:ascii="Calibri" w:eastAsia="Calibri" w:hAnsi="Calibri" w:cs="Calibri" w:hint="default"/>
        <w:w w:val="100"/>
        <w:sz w:val="22"/>
        <w:szCs w:val="22"/>
      </w:rPr>
    </w:lvl>
  </w:abstractNum>
  <w:abstractNum w:abstractNumId="24" w15:restartNumberingAfterBreak="0">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32994E9C"/>
    <w:multiLevelType w:val="hybridMultilevel"/>
    <w:tmpl w:val="EFD66306"/>
    <w:lvl w:ilvl="0" w:tplc="04100011">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7" w15:restartNumberingAfterBreak="0">
    <w:nsid w:val="37BF52EE"/>
    <w:multiLevelType w:val="hybridMultilevel"/>
    <w:tmpl w:val="843A0E3C"/>
    <w:lvl w:ilvl="0" w:tplc="A0E03CF6">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8" w15:restartNumberingAfterBreak="0">
    <w:nsid w:val="3AE65881"/>
    <w:multiLevelType w:val="singleLevel"/>
    <w:tmpl w:val="7D8E1796"/>
    <w:lvl w:ilvl="0">
      <w:start w:val="1"/>
      <w:numFmt w:val="decimal"/>
      <w:lvlText w:val="%1."/>
      <w:lvlJc w:val="left"/>
      <w:pPr>
        <w:tabs>
          <w:tab w:val="num" w:pos="360"/>
        </w:tabs>
        <w:ind w:left="360" w:hanging="360"/>
      </w:pPr>
      <w:rPr>
        <w:rFonts w:hint="default"/>
      </w:rPr>
    </w:lvl>
  </w:abstractNum>
  <w:abstractNum w:abstractNumId="29" w15:restartNumberingAfterBreak="0">
    <w:nsid w:val="466713AC"/>
    <w:multiLevelType w:val="hybridMultilevel"/>
    <w:tmpl w:val="F4785D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31"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2" w15:restartNumberingAfterBreak="0">
    <w:nsid w:val="4E235788"/>
    <w:multiLevelType w:val="hybridMultilevel"/>
    <w:tmpl w:val="4D6A6AC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15:restartNumberingAfterBreak="0">
    <w:nsid w:val="4F791591"/>
    <w:multiLevelType w:val="hybridMultilevel"/>
    <w:tmpl w:val="092C167C"/>
    <w:lvl w:ilvl="0" w:tplc="08D2C624">
      <w:start w:val="1"/>
      <w:numFmt w:val="bullet"/>
      <w:lvlText w:val="•"/>
      <w:lvlJc w:val="left"/>
      <w:pPr>
        <w:tabs>
          <w:tab w:val="num" w:pos="720"/>
        </w:tabs>
        <w:ind w:left="720" w:hanging="360"/>
      </w:pPr>
      <w:rPr>
        <w:rFonts w:ascii="Arial" w:hAnsi="Arial" w:hint="default"/>
      </w:rPr>
    </w:lvl>
    <w:lvl w:ilvl="1" w:tplc="003A1926">
      <w:start w:val="1"/>
      <w:numFmt w:val="bullet"/>
      <w:lvlText w:val="•"/>
      <w:lvlJc w:val="left"/>
      <w:pPr>
        <w:tabs>
          <w:tab w:val="num" w:pos="1440"/>
        </w:tabs>
        <w:ind w:left="1440" w:hanging="360"/>
      </w:pPr>
      <w:rPr>
        <w:rFonts w:ascii="Arial" w:hAnsi="Arial" w:hint="default"/>
      </w:rPr>
    </w:lvl>
    <w:lvl w:ilvl="2" w:tplc="1B5CF3C8" w:tentative="1">
      <w:start w:val="1"/>
      <w:numFmt w:val="bullet"/>
      <w:lvlText w:val="•"/>
      <w:lvlJc w:val="left"/>
      <w:pPr>
        <w:tabs>
          <w:tab w:val="num" w:pos="2160"/>
        </w:tabs>
        <w:ind w:left="2160" w:hanging="360"/>
      </w:pPr>
      <w:rPr>
        <w:rFonts w:ascii="Arial" w:hAnsi="Arial" w:hint="default"/>
      </w:rPr>
    </w:lvl>
    <w:lvl w:ilvl="3" w:tplc="D7A69394" w:tentative="1">
      <w:start w:val="1"/>
      <w:numFmt w:val="bullet"/>
      <w:lvlText w:val="•"/>
      <w:lvlJc w:val="left"/>
      <w:pPr>
        <w:tabs>
          <w:tab w:val="num" w:pos="2880"/>
        </w:tabs>
        <w:ind w:left="2880" w:hanging="360"/>
      </w:pPr>
      <w:rPr>
        <w:rFonts w:ascii="Arial" w:hAnsi="Arial" w:hint="default"/>
      </w:rPr>
    </w:lvl>
    <w:lvl w:ilvl="4" w:tplc="041AA04E" w:tentative="1">
      <w:start w:val="1"/>
      <w:numFmt w:val="bullet"/>
      <w:lvlText w:val="•"/>
      <w:lvlJc w:val="left"/>
      <w:pPr>
        <w:tabs>
          <w:tab w:val="num" w:pos="3600"/>
        </w:tabs>
        <w:ind w:left="3600" w:hanging="360"/>
      </w:pPr>
      <w:rPr>
        <w:rFonts w:ascii="Arial" w:hAnsi="Arial" w:hint="default"/>
      </w:rPr>
    </w:lvl>
    <w:lvl w:ilvl="5" w:tplc="4732BA6A" w:tentative="1">
      <w:start w:val="1"/>
      <w:numFmt w:val="bullet"/>
      <w:lvlText w:val="•"/>
      <w:lvlJc w:val="left"/>
      <w:pPr>
        <w:tabs>
          <w:tab w:val="num" w:pos="4320"/>
        </w:tabs>
        <w:ind w:left="4320" w:hanging="360"/>
      </w:pPr>
      <w:rPr>
        <w:rFonts w:ascii="Arial" w:hAnsi="Arial" w:hint="default"/>
      </w:rPr>
    </w:lvl>
    <w:lvl w:ilvl="6" w:tplc="251E53C0" w:tentative="1">
      <w:start w:val="1"/>
      <w:numFmt w:val="bullet"/>
      <w:lvlText w:val="•"/>
      <w:lvlJc w:val="left"/>
      <w:pPr>
        <w:tabs>
          <w:tab w:val="num" w:pos="5040"/>
        </w:tabs>
        <w:ind w:left="5040" w:hanging="360"/>
      </w:pPr>
      <w:rPr>
        <w:rFonts w:ascii="Arial" w:hAnsi="Arial" w:hint="default"/>
      </w:rPr>
    </w:lvl>
    <w:lvl w:ilvl="7" w:tplc="793C881A" w:tentative="1">
      <w:start w:val="1"/>
      <w:numFmt w:val="bullet"/>
      <w:lvlText w:val="•"/>
      <w:lvlJc w:val="left"/>
      <w:pPr>
        <w:tabs>
          <w:tab w:val="num" w:pos="5760"/>
        </w:tabs>
        <w:ind w:left="5760" w:hanging="360"/>
      </w:pPr>
      <w:rPr>
        <w:rFonts w:ascii="Arial" w:hAnsi="Arial" w:hint="default"/>
      </w:rPr>
    </w:lvl>
    <w:lvl w:ilvl="8" w:tplc="BE4E3DEA"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57105642"/>
    <w:multiLevelType w:val="hybridMultilevel"/>
    <w:tmpl w:val="245EAA1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1E6D22"/>
    <w:multiLevelType w:val="hybridMultilevel"/>
    <w:tmpl w:val="94B091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EB4660F"/>
    <w:multiLevelType w:val="hybridMultilevel"/>
    <w:tmpl w:val="4DA2C066"/>
    <w:lvl w:ilvl="0" w:tplc="04100001">
      <w:start w:val="1"/>
      <w:numFmt w:val="bullet"/>
      <w:lvlText w:val=""/>
      <w:lvlJc w:val="left"/>
      <w:pPr>
        <w:ind w:left="1428" w:hanging="360"/>
      </w:pPr>
      <w:rPr>
        <w:rFonts w:ascii="Symbol" w:hAnsi="Symbol"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8" w15:restartNumberingAfterBreak="0">
    <w:nsid w:val="6CBB7FCA"/>
    <w:multiLevelType w:val="hybridMultilevel"/>
    <w:tmpl w:val="DA428EB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36E188D"/>
    <w:multiLevelType w:val="hybridMultilevel"/>
    <w:tmpl w:val="1BF261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C4D599F"/>
    <w:multiLevelType w:val="hybridMultilevel"/>
    <w:tmpl w:val="5CACA028"/>
    <w:lvl w:ilvl="0" w:tplc="A1942C7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DEA3FEE"/>
    <w:multiLevelType w:val="multilevel"/>
    <w:tmpl w:val="9640BAB2"/>
    <w:lvl w:ilvl="0">
      <w:numFmt w:val="bullet"/>
      <w:lvlText w:val="-"/>
      <w:lvlJc w:val="left"/>
      <w:pPr>
        <w:tabs>
          <w:tab w:val="num" w:pos="720"/>
        </w:tabs>
        <w:ind w:left="720" w:hanging="360"/>
      </w:pPr>
      <w:rPr>
        <w:rFonts w:ascii="Arial" w:eastAsia="Times New Roman" w:hAnsi="Arial" w:cs="Aria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344627589">
    <w:abstractNumId w:val="8"/>
  </w:num>
  <w:num w:numId="2" w16cid:durableId="1659650552">
    <w:abstractNumId w:val="24"/>
  </w:num>
  <w:num w:numId="3" w16cid:durableId="2142992583">
    <w:abstractNumId w:val="0"/>
  </w:num>
  <w:num w:numId="4" w16cid:durableId="102457732">
    <w:abstractNumId w:val="1"/>
  </w:num>
  <w:num w:numId="5" w16cid:durableId="1578512052">
    <w:abstractNumId w:val="2"/>
  </w:num>
  <w:num w:numId="6" w16cid:durableId="1236547490">
    <w:abstractNumId w:val="16"/>
  </w:num>
  <w:num w:numId="7" w16cid:durableId="414280458">
    <w:abstractNumId w:val="13"/>
  </w:num>
  <w:num w:numId="8" w16cid:durableId="1059788564">
    <w:abstractNumId w:val="30"/>
  </w:num>
  <w:num w:numId="9" w16cid:durableId="1047922356">
    <w:abstractNumId w:val="15"/>
  </w:num>
  <w:num w:numId="10" w16cid:durableId="697507067">
    <w:abstractNumId w:val="42"/>
  </w:num>
  <w:num w:numId="11" w16cid:durableId="1525050453">
    <w:abstractNumId w:val="28"/>
  </w:num>
  <w:num w:numId="12" w16cid:durableId="215092348">
    <w:abstractNumId w:val="9"/>
  </w:num>
  <w:num w:numId="13" w16cid:durableId="164591424">
    <w:abstractNumId w:val="10"/>
  </w:num>
  <w:num w:numId="14" w16cid:durableId="660816996">
    <w:abstractNumId w:val="7"/>
  </w:num>
  <w:num w:numId="15" w16cid:durableId="1596792293">
    <w:abstractNumId w:val="21"/>
  </w:num>
  <w:num w:numId="16" w16cid:durableId="116334776">
    <w:abstractNumId w:val="39"/>
  </w:num>
  <w:num w:numId="17" w16cid:durableId="1658221711">
    <w:abstractNumId w:val="11"/>
  </w:num>
  <w:num w:numId="18" w16cid:durableId="1671061976">
    <w:abstractNumId w:val="29"/>
  </w:num>
  <w:num w:numId="19" w16cid:durableId="1637952844">
    <w:abstractNumId w:val="3"/>
  </w:num>
  <w:num w:numId="20" w16cid:durableId="99029801">
    <w:abstractNumId w:val="4"/>
  </w:num>
  <w:num w:numId="21" w16cid:durableId="2083409811">
    <w:abstractNumId w:val="17"/>
  </w:num>
  <w:num w:numId="22" w16cid:durableId="2027828822">
    <w:abstractNumId w:val="19"/>
  </w:num>
  <w:num w:numId="23" w16cid:durableId="1400326441">
    <w:abstractNumId w:val="22"/>
  </w:num>
  <w:num w:numId="24" w16cid:durableId="654383935">
    <w:abstractNumId w:val="33"/>
  </w:num>
  <w:num w:numId="25" w16cid:durableId="129637878">
    <w:abstractNumId w:val="14"/>
  </w:num>
  <w:num w:numId="26" w16cid:durableId="832912483">
    <w:abstractNumId w:val="35"/>
  </w:num>
  <w:num w:numId="27" w16cid:durableId="1380086168">
    <w:abstractNumId w:val="23"/>
  </w:num>
  <w:num w:numId="28" w16cid:durableId="888300677">
    <w:abstractNumId w:val="32"/>
  </w:num>
  <w:num w:numId="29" w16cid:durableId="143939313">
    <w:abstractNumId w:val="36"/>
  </w:num>
  <w:num w:numId="30" w16cid:durableId="397755021">
    <w:abstractNumId w:val="38"/>
  </w:num>
  <w:num w:numId="31" w16cid:durableId="18199592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77738670">
    <w:abstractNumId w:val="31"/>
  </w:num>
  <w:num w:numId="33" w16cid:durableId="1461151839">
    <w:abstractNumId w:val="40"/>
  </w:num>
  <w:num w:numId="34" w16cid:durableId="1154950419">
    <w:abstractNumId w:val="37"/>
  </w:num>
  <w:num w:numId="35" w16cid:durableId="470903070">
    <w:abstractNumId w:val="26"/>
  </w:num>
  <w:num w:numId="36" w16cid:durableId="1739594374">
    <w:abstractNumId w:val="25"/>
  </w:num>
  <w:num w:numId="37" w16cid:durableId="5719752">
    <w:abstractNumId w:val="18"/>
  </w:num>
  <w:num w:numId="38" w16cid:durableId="422917374">
    <w:abstractNumId w:val="20"/>
  </w:num>
  <w:num w:numId="39" w16cid:durableId="2029327984">
    <w:abstractNumId w:val="12"/>
  </w:num>
  <w:num w:numId="40" w16cid:durableId="1256211543">
    <w:abstractNumId w:val="34"/>
  </w:num>
  <w:num w:numId="41" w16cid:durableId="361370788">
    <w:abstractNumId w:val="6"/>
  </w:num>
  <w:num w:numId="42" w16cid:durableId="98568944">
    <w:abstractNumId w:val="41"/>
  </w:num>
  <w:num w:numId="43" w16cid:durableId="263028699">
    <w:abstractNumId w:val="27"/>
  </w:num>
  <w:num w:numId="44" w16cid:durableId="4988120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06B"/>
    <w:rsid w:val="00002828"/>
    <w:rsid w:val="00004AC3"/>
    <w:rsid w:val="00010D73"/>
    <w:rsid w:val="00012018"/>
    <w:rsid w:val="0001314D"/>
    <w:rsid w:val="0001443F"/>
    <w:rsid w:val="00015D2C"/>
    <w:rsid w:val="00016658"/>
    <w:rsid w:val="00021B1A"/>
    <w:rsid w:val="00021EB3"/>
    <w:rsid w:val="00027C23"/>
    <w:rsid w:val="0003018C"/>
    <w:rsid w:val="000309DF"/>
    <w:rsid w:val="00031FEB"/>
    <w:rsid w:val="0003690C"/>
    <w:rsid w:val="000371CE"/>
    <w:rsid w:val="0004033D"/>
    <w:rsid w:val="0004105A"/>
    <w:rsid w:val="00041A16"/>
    <w:rsid w:val="00043ACB"/>
    <w:rsid w:val="00046B4A"/>
    <w:rsid w:val="00046EF9"/>
    <w:rsid w:val="00047934"/>
    <w:rsid w:val="0005084A"/>
    <w:rsid w:val="00051A9E"/>
    <w:rsid w:val="00051CAE"/>
    <w:rsid w:val="00051E72"/>
    <w:rsid w:val="000534AD"/>
    <w:rsid w:val="000539ED"/>
    <w:rsid w:val="00053DE3"/>
    <w:rsid w:val="00053E60"/>
    <w:rsid w:val="000564C9"/>
    <w:rsid w:val="00056833"/>
    <w:rsid w:val="00062E4A"/>
    <w:rsid w:val="000670A5"/>
    <w:rsid w:val="0007048C"/>
    <w:rsid w:val="000707BB"/>
    <w:rsid w:val="00072224"/>
    <w:rsid w:val="000736AB"/>
    <w:rsid w:val="00074CDD"/>
    <w:rsid w:val="00075299"/>
    <w:rsid w:val="0007706B"/>
    <w:rsid w:val="0008242F"/>
    <w:rsid w:val="00082BAA"/>
    <w:rsid w:val="00087094"/>
    <w:rsid w:val="00093B8A"/>
    <w:rsid w:val="00094B74"/>
    <w:rsid w:val="00095FAC"/>
    <w:rsid w:val="00096F1F"/>
    <w:rsid w:val="000A19BA"/>
    <w:rsid w:val="000A2C09"/>
    <w:rsid w:val="000A74CB"/>
    <w:rsid w:val="000B0C7A"/>
    <w:rsid w:val="000B12C5"/>
    <w:rsid w:val="000B480F"/>
    <w:rsid w:val="000B496D"/>
    <w:rsid w:val="000B68ED"/>
    <w:rsid w:val="000B6C44"/>
    <w:rsid w:val="000B7E48"/>
    <w:rsid w:val="000C0039"/>
    <w:rsid w:val="000C11ED"/>
    <w:rsid w:val="000C70F7"/>
    <w:rsid w:val="000C7368"/>
    <w:rsid w:val="000D1AFB"/>
    <w:rsid w:val="000D1F7E"/>
    <w:rsid w:val="000D34EB"/>
    <w:rsid w:val="000D5BE5"/>
    <w:rsid w:val="000E1E4D"/>
    <w:rsid w:val="000E246B"/>
    <w:rsid w:val="000E446C"/>
    <w:rsid w:val="000F02A8"/>
    <w:rsid w:val="000F0CA0"/>
    <w:rsid w:val="000F2156"/>
    <w:rsid w:val="000F22A4"/>
    <w:rsid w:val="000F4537"/>
    <w:rsid w:val="000F4D89"/>
    <w:rsid w:val="000F5A0E"/>
    <w:rsid w:val="000F5E3D"/>
    <w:rsid w:val="000F5F5D"/>
    <w:rsid w:val="000F6179"/>
    <w:rsid w:val="000F6876"/>
    <w:rsid w:val="000F7F3B"/>
    <w:rsid w:val="00100384"/>
    <w:rsid w:val="00101744"/>
    <w:rsid w:val="00102CEE"/>
    <w:rsid w:val="00104CEA"/>
    <w:rsid w:val="00112288"/>
    <w:rsid w:val="00112BBD"/>
    <w:rsid w:val="00114C39"/>
    <w:rsid w:val="00114DF5"/>
    <w:rsid w:val="00121CEA"/>
    <w:rsid w:val="0012335E"/>
    <w:rsid w:val="001260DF"/>
    <w:rsid w:val="0012659F"/>
    <w:rsid w:val="00131078"/>
    <w:rsid w:val="00132B57"/>
    <w:rsid w:val="001335C6"/>
    <w:rsid w:val="00133C52"/>
    <w:rsid w:val="00134A79"/>
    <w:rsid w:val="00135167"/>
    <w:rsid w:val="001352AB"/>
    <w:rsid w:val="00140B98"/>
    <w:rsid w:val="001425C2"/>
    <w:rsid w:val="001451B9"/>
    <w:rsid w:val="00146410"/>
    <w:rsid w:val="001476A6"/>
    <w:rsid w:val="001508F3"/>
    <w:rsid w:val="00154F0E"/>
    <w:rsid w:val="001566D0"/>
    <w:rsid w:val="00157BF6"/>
    <w:rsid w:val="00160EA8"/>
    <w:rsid w:val="001622AF"/>
    <w:rsid w:val="00162B50"/>
    <w:rsid w:val="0016323E"/>
    <w:rsid w:val="00164A06"/>
    <w:rsid w:val="00164BD8"/>
    <w:rsid w:val="00167C80"/>
    <w:rsid w:val="00174486"/>
    <w:rsid w:val="00174541"/>
    <w:rsid w:val="00175FFB"/>
    <w:rsid w:val="00177290"/>
    <w:rsid w:val="00182723"/>
    <w:rsid w:val="00185A49"/>
    <w:rsid w:val="00186225"/>
    <w:rsid w:val="0018773E"/>
    <w:rsid w:val="001900F1"/>
    <w:rsid w:val="00191CA1"/>
    <w:rsid w:val="001930A4"/>
    <w:rsid w:val="001A1F39"/>
    <w:rsid w:val="001A23E7"/>
    <w:rsid w:val="001A48B2"/>
    <w:rsid w:val="001A5909"/>
    <w:rsid w:val="001A5F71"/>
    <w:rsid w:val="001A6378"/>
    <w:rsid w:val="001B1257"/>
    <w:rsid w:val="001B1415"/>
    <w:rsid w:val="001B264D"/>
    <w:rsid w:val="001B484F"/>
    <w:rsid w:val="001B7378"/>
    <w:rsid w:val="001C0302"/>
    <w:rsid w:val="001C05D4"/>
    <w:rsid w:val="001C168D"/>
    <w:rsid w:val="001C6C49"/>
    <w:rsid w:val="001D4B64"/>
    <w:rsid w:val="001D6B50"/>
    <w:rsid w:val="001E4529"/>
    <w:rsid w:val="001E52E4"/>
    <w:rsid w:val="001F16A2"/>
    <w:rsid w:val="001F207B"/>
    <w:rsid w:val="001F6BB2"/>
    <w:rsid w:val="001F6C2D"/>
    <w:rsid w:val="00203CC8"/>
    <w:rsid w:val="00207849"/>
    <w:rsid w:val="00210607"/>
    <w:rsid w:val="00211108"/>
    <w:rsid w:val="00213B82"/>
    <w:rsid w:val="00213C1D"/>
    <w:rsid w:val="0021559E"/>
    <w:rsid w:val="00216B40"/>
    <w:rsid w:val="0021725D"/>
    <w:rsid w:val="00217B24"/>
    <w:rsid w:val="00217C76"/>
    <w:rsid w:val="00217EEC"/>
    <w:rsid w:val="00222A56"/>
    <w:rsid w:val="002247FE"/>
    <w:rsid w:val="00225146"/>
    <w:rsid w:val="00226CB3"/>
    <w:rsid w:val="00230F9B"/>
    <w:rsid w:val="0023285D"/>
    <w:rsid w:val="00233F6A"/>
    <w:rsid w:val="00236330"/>
    <w:rsid w:val="00237AF6"/>
    <w:rsid w:val="00240337"/>
    <w:rsid w:val="00241E64"/>
    <w:rsid w:val="002425CA"/>
    <w:rsid w:val="0024391D"/>
    <w:rsid w:val="00247E6D"/>
    <w:rsid w:val="0025352F"/>
    <w:rsid w:val="002539BB"/>
    <w:rsid w:val="00254F47"/>
    <w:rsid w:val="00255CE2"/>
    <w:rsid w:val="00255DB7"/>
    <w:rsid w:val="0025698C"/>
    <w:rsid w:val="00261042"/>
    <w:rsid w:val="00263F64"/>
    <w:rsid w:val="0026467A"/>
    <w:rsid w:val="00264796"/>
    <w:rsid w:val="00265864"/>
    <w:rsid w:val="00265DF7"/>
    <w:rsid w:val="002708A6"/>
    <w:rsid w:val="00270D6D"/>
    <w:rsid w:val="002772BD"/>
    <w:rsid w:val="0028117F"/>
    <w:rsid w:val="00281606"/>
    <w:rsid w:val="00282A21"/>
    <w:rsid w:val="00283797"/>
    <w:rsid w:val="002845F8"/>
    <w:rsid w:val="002860BF"/>
    <w:rsid w:val="002863D9"/>
    <w:rsid w:val="0028660E"/>
    <w:rsid w:val="00286C40"/>
    <w:rsid w:val="0029126B"/>
    <w:rsid w:val="00291C2C"/>
    <w:rsid w:val="0029332E"/>
    <w:rsid w:val="002943C2"/>
    <w:rsid w:val="00295902"/>
    <w:rsid w:val="00297481"/>
    <w:rsid w:val="002A014D"/>
    <w:rsid w:val="002A2BD8"/>
    <w:rsid w:val="002A594F"/>
    <w:rsid w:val="002A6748"/>
    <w:rsid w:val="002B0440"/>
    <w:rsid w:val="002B206B"/>
    <w:rsid w:val="002B3171"/>
    <w:rsid w:val="002B537B"/>
    <w:rsid w:val="002B684C"/>
    <w:rsid w:val="002C1C92"/>
    <w:rsid w:val="002C1E86"/>
    <w:rsid w:val="002C4224"/>
    <w:rsid w:val="002C587F"/>
    <w:rsid w:val="002D115B"/>
    <w:rsid w:val="002D1D0F"/>
    <w:rsid w:val="002D281D"/>
    <w:rsid w:val="002D32F8"/>
    <w:rsid w:val="002D3EC6"/>
    <w:rsid w:val="002D472B"/>
    <w:rsid w:val="002D473A"/>
    <w:rsid w:val="002D5266"/>
    <w:rsid w:val="002D786D"/>
    <w:rsid w:val="002E0205"/>
    <w:rsid w:val="002E1891"/>
    <w:rsid w:val="002E1DEB"/>
    <w:rsid w:val="002E3016"/>
    <w:rsid w:val="002E5DB6"/>
    <w:rsid w:val="002E7FF3"/>
    <w:rsid w:val="002F49B3"/>
    <w:rsid w:val="002F66C4"/>
    <w:rsid w:val="002F6BB9"/>
    <w:rsid w:val="00300F45"/>
    <w:rsid w:val="003029DA"/>
    <w:rsid w:val="00304B62"/>
    <w:rsid w:val="0030701D"/>
    <w:rsid w:val="003101F6"/>
    <w:rsid w:val="00311885"/>
    <w:rsid w:val="00314AD8"/>
    <w:rsid w:val="003204FE"/>
    <w:rsid w:val="00321CCE"/>
    <w:rsid w:val="00323CD3"/>
    <w:rsid w:val="003307A6"/>
    <w:rsid w:val="003317A8"/>
    <w:rsid w:val="00334FDC"/>
    <w:rsid w:val="00335B73"/>
    <w:rsid w:val="00336F0F"/>
    <w:rsid w:val="00344731"/>
    <w:rsid w:val="0034552C"/>
    <w:rsid w:val="003469AB"/>
    <w:rsid w:val="00347262"/>
    <w:rsid w:val="00347A6E"/>
    <w:rsid w:val="00351652"/>
    <w:rsid w:val="0035172E"/>
    <w:rsid w:val="00351867"/>
    <w:rsid w:val="00353A20"/>
    <w:rsid w:val="00355615"/>
    <w:rsid w:val="0035659B"/>
    <w:rsid w:val="00360D0F"/>
    <w:rsid w:val="00361D26"/>
    <w:rsid w:val="00363B1F"/>
    <w:rsid w:val="0036522E"/>
    <w:rsid w:val="00367396"/>
    <w:rsid w:val="003709D8"/>
    <w:rsid w:val="003726C9"/>
    <w:rsid w:val="00374926"/>
    <w:rsid w:val="00376169"/>
    <w:rsid w:val="00380B8B"/>
    <w:rsid w:val="003824FF"/>
    <w:rsid w:val="00382EC8"/>
    <w:rsid w:val="00383ADD"/>
    <w:rsid w:val="0038472E"/>
    <w:rsid w:val="00392E1C"/>
    <w:rsid w:val="00395933"/>
    <w:rsid w:val="0039698B"/>
    <w:rsid w:val="003A007F"/>
    <w:rsid w:val="003A01DE"/>
    <w:rsid w:val="003A03EB"/>
    <w:rsid w:val="003A1779"/>
    <w:rsid w:val="003A433E"/>
    <w:rsid w:val="003A5911"/>
    <w:rsid w:val="003A5D3A"/>
    <w:rsid w:val="003B645D"/>
    <w:rsid w:val="003B6A54"/>
    <w:rsid w:val="003B79E2"/>
    <w:rsid w:val="003C029B"/>
    <w:rsid w:val="003C0DE3"/>
    <w:rsid w:val="003C4367"/>
    <w:rsid w:val="003C60F6"/>
    <w:rsid w:val="003C7A75"/>
    <w:rsid w:val="003D24B4"/>
    <w:rsid w:val="003D4352"/>
    <w:rsid w:val="003E018B"/>
    <w:rsid w:val="003E18F4"/>
    <w:rsid w:val="003E2DA4"/>
    <w:rsid w:val="003E2E35"/>
    <w:rsid w:val="003E5C47"/>
    <w:rsid w:val="003E6F53"/>
    <w:rsid w:val="003F015E"/>
    <w:rsid w:val="003F1B18"/>
    <w:rsid w:val="003F2A0E"/>
    <w:rsid w:val="003F2D21"/>
    <w:rsid w:val="003F5439"/>
    <w:rsid w:val="00406EBE"/>
    <w:rsid w:val="004076E9"/>
    <w:rsid w:val="00414813"/>
    <w:rsid w:val="00416DC1"/>
    <w:rsid w:val="00420F53"/>
    <w:rsid w:val="004211CA"/>
    <w:rsid w:val="00425DC7"/>
    <w:rsid w:val="00430C48"/>
    <w:rsid w:val="004332E0"/>
    <w:rsid w:val="00433CB5"/>
    <w:rsid w:val="00435251"/>
    <w:rsid w:val="00435CFB"/>
    <w:rsid w:val="0044224C"/>
    <w:rsid w:val="00443639"/>
    <w:rsid w:val="00446355"/>
    <w:rsid w:val="0044774A"/>
    <w:rsid w:val="00447859"/>
    <w:rsid w:val="00455DD3"/>
    <w:rsid w:val="004563DD"/>
    <w:rsid w:val="00462440"/>
    <w:rsid w:val="004652D3"/>
    <w:rsid w:val="004657B2"/>
    <w:rsid w:val="00471C92"/>
    <w:rsid w:val="004722C2"/>
    <w:rsid w:val="00473A05"/>
    <w:rsid w:val="00480E2F"/>
    <w:rsid w:val="004839B6"/>
    <w:rsid w:val="00484CE2"/>
    <w:rsid w:val="00485B44"/>
    <w:rsid w:val="00485D17"/>
    <w:rsid w:val="004914CB"/>
    <w:rsid w:val="00492EC5"/>
    <w:rsid w:val="00497369"/>
    <w:rsid w:val="004A1199"/>
    <w:rsid w:val="004A5D71"/>
    <w:rsid w:val="004A786E"/>
    <w:rsid w:val="004B09C3"/>
    <w:rsid w:val="004B220A"/>
    <w:rsid w:val="004B3FA2"/>
    <w:rsid w:val="004B5569"/>
    <w:rsid w:val="004B62EF"/>
    <w:rsid w:val="004C01A7"/>
    <w:rsid w:val="004C628C"/>
    <w:rsid w:val="004C6CAB"/>
    <w:rsid w:val="004D18E3"/>
    <w:rsid w:val="004D1C0F"/>
    <w:rsid w:val="004D539A"/>
    <w:rsid w:val="004D569C"/>
    <w:rsid w:val="004E105E"/>
    <w:rsid w:val="004E4930"/>
    <w:rsid w:val="004E6955"/>
    <w:rsid w:val="004F5184"/>
    <w:rsid w:val="004F74AA"/>
    <w:rsid w:val="004F7A83"/>
    <w:rsid w:val="00503E82"/>
    <w:rsid w:val="00504B83"/>
    <w:rsid w:val="00505644"/>
    <w:rsid w:val="005057E0"/>
    <w:rsid w:val="005104C0"/>
    <w:rsid w:val="005107E1"/>
    <w:rsid w:val="0051112D"/>
    <w:rsid w:val="0051497A"/>
    <w:rsid w:val="00520DBD"/>
    <w:rsid w:val="00520F00"/>
    <w:rsid w:val="00525018"/>
    <w:rsid w:val="0052613E"/>
    <w:rsid w:val="00526196"/>
    <w:rsid w:val="005263CD"/>
    <w:rsid w:val="0052773A"/>
    <w:rsid w:val="00527AAD"/>
    <w:rsid w:val="00531E07"/>
    <w:rsid w:val="00535EF8"/>
    <w:rsid w:val="005420D2"/>
    <w:rsid w:val="00543DF4"/>
    <w:rsid w:val="00547C3A"/>
    <w:rsid w:val="00551462"/>
    <w:rsid w:val="005514C2"/>
    <w:rsid w:val="00551ED0"/>
    <w:rsid w:val="005528BF"/>
    <w:rsid w:val="005540B3"/>
    <w:rsid w:val="0055517D"/>
    <w:rsid w:val="00557E4E"/>
    <w:rsid w:val="005603E9"/>
    <w:rsid w:val="00560870"/>
    <w:rsid w:val="00560F4E"/>
    <w:rsid w:val="00561EFF"/>
    <w:rsid w:val="00562AE5"/>
    <w:rsid w:val="00565200"/>
    <w:rsid w:val="00567DE5"/>
    <w:rsid w:val="00567E59"/>
    <w:rsid w:val="005744C7"/>
    <w:rsid w:val="00576F0F"/>
    <w:rsid w:val="00583A1F"/>
    <w:rsid w:val="00584195"/>
    <w:rsid w:val="00585647"/>
    <w:rsid w:val="00585A3D"/>
    <w:rsid w:val="00585C3D"/>
    <w:rsid w:val="00591273"/>
    <w:rsid w:val="00591CC1"/>
    <w:rsid w:val="00592EA8"/>
    <w:rsid w:val="005A2332"/>
    <w:rsid w:val="005A4B10"/>
    <w:rsid w:val="005A5AB6"/>
    <w:rsid w:val="005A7F30"/>
    <w:rsid w:val="005B0EFF"/>
    <w:rsid w:val="005B65B5"/>
    <w:rsid w:val="005C2C26"/>
    <w:rsid w:val="005C77DE"/>
    <w:rsid w:val="005D01FA"/>
    <w:rsid w:val="005D35DD"/>
    <w:rsid w:val="005D5437"/>
    <w:rsid w:val="005D742D"/>
    <w:rsid w:val="005E0503"/>
    <w:rsid w:val="005E12B3"/>
    <w:rsid w:val="005E1624"/>
    <w:rsid w:val="005E1D00"/>
    <w:rsid w:val="005E1E0C"/>
    <w:rsid w:val="005E2288"/>
    <w:rsid w:val="005E387E"/>
    <w:rsid w:val="005E53CE"/>
    <w:rsid w:val="005E678D"/>
    <w:rsid w:val="005E721D"/>
    <w:rsid w:val="005F5051"/>
    <w:rsid w:val="005F72D5"/>
    <w:rsid w:val="006008A3"/>
    <w:rsid w:val="00601F99"/>
    <w:rsid w:val="00604D3F"/>
    <w:rsid w:val="00605CA8"/>
    <w:rsid w:val="00605DE5"/>
    <w:rsid w:val="00606B2E"/>
    <w:rsid w:val="00607877"/>
    <w:rsid w:val="006105EA"/>
    <w:rsid w:val="00613E0F"/>
    <w:rsid w:val="006149C4"/>
    <w:rsid w:val="006167AA"/>
    <w:rsid w:val="006228EF"/>
    <w:rsid w:val="006237B6"/>
    <w:rsid w:val="0062483F"/>
    <w:rsid w:val="00627240"/>
    <w:rsid w:val="00627F4B"/>
    <w:rsid w:val="00632BF9"/>
    <w:rsid w:val="00632F5C"/>
    <w:rsid w:val="00633575"/>
    <w:rsid w:val="00635CBB"/>
    <w:rsid w:val="006378DA"/>
    <w:rsid w:val="00637EE7"/>
    <w:rsid w:val="00642F67"/>
    <w:rsid w:val="00643BE4"/>
    <w:rsid w:val="00647912"/>
    <w:rsid w:val="0065050C"/>
    <w:rsid w:val="00651421"/>
    <w:rsid w:val="0065467C"/>
    <w:rsid w:val="00655E47"/>
    <w:rsid w:val="00660340"/>
    <w:rsid w:val="0066271B"/>
    <w:rsid w:val="00663BD8"/>
    <w:rsid w:val="006648CD"/>
    <w:rsid w:val="006668E7"/>
    <w:rsid w:val="00672854"/>
    <w:rsid w:val="00673156"/>
    <w:rsid w:val="0067471F"/>
    <w:rsid w:val="00674BB2"/>
    <w:rsid w:val="006759A4"/>
    <w:rsid w:val="006761FD"/>
    <w:rsid w:val="0067699A"/>
    <w:rsid w:val="00677918"/>
    <w:rsid w:val="0068062A"/>
    <w:rsid w:val="00683118"/>
    <w:rsid w:val="00683C2E"/>
    <w:rsid w:val="00691032"/>
    <w:rsid w:val="00692070"/>
    <w:rsid w:val="0069225D"/>
    <w:rsid w:val="006A149B"/>
    <w:rsid w:val="006A4CEB"/>
    <w:rsid w:val="006A5CE3"/>
    <w:rsid w:val="006A73FD"/>
    <w:rsid w:val="006B0653"/>
    <w:rsid w:val="006B162F"/>
    <w:rsid w:val="006B2F2A"/>
    <w:rsid w:val="006B6448"/>
    <w:rsid w:val="006B7D8C"/>
    <w:rsid w:val="006B7FC2"/>
    <w:rsid w:val="006C0DCD"/>
    <w:rsid w:val="006C10F5"/>
    <w:rsid w:val="006C1D43"/>
    <w:rsid w:val="006C1E40"/>
    <w:rsid w:val="006C1F0D"/>
    <w:rsid w:val="006C761E"/>
    <w:rsid w:val="006D04D6"/>
    <w:rsid w:val="006D097D"/>
    <w:rsid w:val="006D1BF0"/>
    <w:rsid w:val="006D415B"/>
    <w:rsid w:val="006D4AC3"/>
    <w:rsid w:val="006E0673"/>
    <w:rsid w:val="006E2EFA"/>
    <w:rsid w:val="006E33D9"/>
    <w:rsid w:val="006E4E92"/>
    <w:rsid w:val="006E6DDD"/>
    <w:rsid w:val="006F05B1"/>
    <w:rsid w:val="007018B7"/>
    <w:rsid w:val="00703338"/>
    <w:rsid w:val="00705188"/>
    <w:rsid w:val="00706853"/>
    <w:rsid w:val="00706DD4"/>
    <w:rsid w:val="00707825"/>
    <w:rsid w:val="007079D0"/>
    <w:rsid w:val="00710D1C"/>
    <w:rsid w:val="00717756"/>
    <w:rsid w:val="00722B4C"/>
    <w:rsid w:val="0072474A"/>
    <w:rsid w:val="00725408"/>
    <w:rsid w:val="00725C14"/>
    <w:rsid w:val="00726B25"/>
    <w:rsid w:val="0072785A"/>
    <w:rsid w:val="00727CEA"/>
    <w:rsid w:val="00731440"/>
    <w:rsid w:val="00733D1B"/>
    <w:rsid w:val="00740439"/>
    <w:rsid w:val="00740888"/>
    <w:rsid w:val="0074655A"/>
    <w:rsid w:val="00747847"/>
    <w:rsid w:val="00750EBA"/>
    <w:rsid w:val="0076092C"/>
    <w:rsid w:val="0076314A"/>
    <w:rsid w:val="0076508D"/>
    <w:rsid w:val="007676DE"/>
    <w:rsid w:val="00770331"/>
    <w:rsid w:val="00772936"/>
    <w:rsid w:val="00774239"/>
    <w:rsid w:val="00775397"/>
    <w:rsid w:val="0077662D"/>
    <w:rsid w:val="00776FCB"/>
    <w:rsid w:val="00777992"/>
    <w:rsid w:val="00782FE9"/>
    <w:rsid w:val="007857CB"/>
    <w:rsid w:val="00787D47"/>
    <w:rsid w:val="0079013C"/>
    <w:rsid w:val="007927F5"/>
    <w:rsid w:val="0079402C"/>
    <w:rsid w:val="00796D2C"/>
    <w:rsid w:val="007A23BA"/>
    <w:rsid w:val="007A3EDB"/>
    <w:rsid w:val="007A614F"/>
    <w:rsid w:val="007B1157"/>
    <w:rsid w:val="007B4259"/>
    <w:rsid w:val="007B4C06"/>
    <w:rsid w:val="007B59D8"/>
    <w:rsid w:val="007C09AC"/>
    <w:rsid w:val="007C32B6"/>
    <w:rsid w:val="007C4C5B"/>
    <w:rsid w:val="007C7E35"/>
    <w:rsid w:val="007D3843"/>
    <w:rsid w:val="007D74F4"/>
    <w:rsid w:val="007D7C11"/>
    <w:rsid w:val="007E040F"/>
    <w:rsid w:val="007E0636"/>
    <w:rsid w:val="007E2352"/>
    <w:rsid w:val="007E49B3"/>
    <w:rsid w:val="007E6F99"/>
    <w:rsid w:val="007F17F0"/>
    <w:rsid w:val="007F24B6"/>
    <w:rsid w:val="007F5DF0"/>
    <w:rsid w:val="007F6DF6"/>
    <w:rsid w:val="007F6FE3"/>
    <w:rsid w:val="00801BA6"/>
    <w:rsid w:val="008022B1"/>
    <w:rsid w:val="00811416"/>
    <w:rsid w:val="00815D29"/>
    <w:rsid w:val="00821BBE"/>
    <w:rsid w:val="0082652D"/>
    <w:rsid w:val="008303A6"/>
    <w:rsid w:val="00831FA2"/>
    <w:rsid w:val="00832733"/>
    <w:rsid w:val="0083680A"/>
    <w:rsid w:val="008420E7"/>
    <w:rsid w:val="00842499"/>
    <w:rsid w:val="00842E3A"/>
    <w:rsid w:val="008459E3"/>
    <w:rsid w:val="00847E8A"/>
    <w:rsid w:val="008501A3"/>
    <w:rsid w:val="00854281"/>
    <w:rsid w:val="00854B7C"/>
    <w:rsid w:val="00855040"/>
    <w:rsid w:val="00860CF4"/>
    <w:rsid w:val="0086387D"/>
    <w:rsid w:val="00865784"/>
    <w:rsid w:val="008664A2"/>
    <w:rsid w:val="0086776E"/>
    <w:rsid w:val="00871E16"/>
    <w:rsid w:val="00872165"/>
    <w:rsid w:val="0087246C"/>
    <w:rsid w:val="00872F50"/>
    <w:rsid w:val="00874365"/>
    <w:rsid w:val="008743B7"/>
    <w:rsid w:val="00875E5A"/>
    <w:rsid w:val="00876305"/>
    <w:rsid w:val="008805AA"/>
    <w:rsid w:val="00881B7E"/>
    <w:rsid w:val="00881E62"/>
    <w:rsid w:val="00883FF4"/>
    <w:rsid w:val="00884C12"/>
    <w:rsid w:val="00884CC8"/>
    <w:rsid w:val="008933D5"/>
    <w:rsid w:val="008937D4"/>
    <w:rsid w:val="00893A8C"/>
    <w:rsid w:val="00894D01"/>
    <w:rsid w:val="008976D9"/>
    <w:rsid w:val="00897BDF"/>
    <w:rsid w:val="008A1E97"/>
    <w:rsid w:val="008A25A6"/>
    <w:rsid w:val="008B1B93"/>
    <w:rsid w:val="008B1FC8"/>
    <w:rsid w:val="008B37FD"/>
    <w:rsid w:val="008B5935"/>
    <w:rsid w:val="008B6767"/>
    <w:rsid w:val="008B67E9"/>
    <w:rsid w:val="008C0440"/>
    <w:rsid w:val="008C1400"/>
    <w:rsid w:val="008C22C6"/>
    <w:rsid w:val="008D0239"/>
    <w:rsid w:val="008D1317"/>
    <w:rsid w:val="008D5D67"/>
    <w:rsid w:val="008E0DE5"/>
    <w:rsid w:val="008E7578"/>
    <w:rsid w:val="008F1285"/>
    <w:rsid w:val="008F28B1"/>
    <w:rsid w:val="008F3CD8"/>
    <w:rsid w:val="008F6728"/>
    <w:rsid w:val="008F7B5F"/>
    <w:rsid w:val="0090455C"/>
    <w:rsid w:val="00906BD1"/>
    <w:rsid w:val="009105E1"/>
    <w:rsid w:val="0091078D"/>
    <w:rsid w:val="009117FA"/>
    <w:rsid w:val="00920D90"/>
    <w:rsid w:val="009217DB"/>
    <w:rsid w:val="00923596"/>
    <w:rsid w:val="0092416C"/>
    <w:rsid w:val="009246DD"/>
    <w:rsid w:val="0093431C"/>
    <w:rsid w:val="00940667"/>
    <w:rsid w:val="00941128"/>
    <w:rsid w:val="00942D93"/>
    <w:rsid w:val="009454DE"/>
    <w:rsid w:val="00947939"/>
    <w:rsid w:val="00955B20"/>
    <w:rsid w:val="00956EC5"/>
    <w:rsid w:val="00964DE6"/>
    <w:rsid w:val="00971485"/>
    <w:rsid w:val="0097360E"/>
    <w:rsid w:val="00975CE2"/>
    <w:rsid w:val="00975DC1"/>
    <w:rsid w:val="00980B3C"/>
    <w:rsid w:val="0098483C"/>
    <w:rsid w:val="00986280"/>
    <w:rsid w:val="00986B21"/>
    <w:rsid w:val="00990253"/>
    <w:rsid w:val="009907AE"/>
    <w:rsid w:val="00990907"/>
    <w:rsid w:val="00990DB4"/>
    <w:rsid w:val="00992D4D"/>
    <w:rsid w:val="009944D6"/>
    <w:rsid w:val="00994B6A"/>
    <w:rsid w:val="009958CB"/>
    <w:rsid w:val="00997C40"/>
    <w:rsid w:val="009A0D66"/>
    <w:rsid w:val="009B1A46"/>
    <w:rsid w:val="009B2F7D"/>
    <w:rsid w:val="009B31B2"/>
    <w:rsid w:val="009B3956"/>
    <w:rsid w:val="009C341C"/>
    <w:rsid w:val="009C54FA"/>
    <w:rsid w:val="009C692D"/>
    <w:rsid w:val="009C723F"/>
    <w:rsid w:val="009D0487"/>
    <w:rsid w:val="009D102B"/>
    <w:rsid w:val="009D1FFB"/>
    <w:rsid w:val="009D21BE"/>
    <w:rsid w:val="009D22EB"/>
    <w:rsid w:val="009D2CF7"/>
    <w:rsid w:val="009D3C58"/>
    <w:rsid w:val="009D42CC"/>
    <w:rsid w:val="009D6656"/>
    <w:rsid w:val="009D7632"/>
    <w:rsid w:val="009F0ED6"/>
    <w:rsid w:val="009F477B"/>
    <w:rsid w:val="009F4F91"/>
    <w:rsid w:val="00A00511"/>
    <w:rsid w:val="00A023CC"/>
    <w:rsid w:val="00A10524"/>
    <w:rsid w:val="00A11AC5"/>
    <w:rsid w:val="00A11DB1"/>
    <w:rsid w:val="00A1229D"/>
    <w:rsid w:val="00A12D38"/>
    <w:rsid w:val="00A13318"/>
    <w:rsid w:val="00A15AF4"/>
    <w:rsid w:val="00A17399"/>
    <w:rsid w:val="00A174A1"/>
    <w:rsid w:val="00A20A7A"/>
    <w:rsid w:val="00A20B4B"/>
    <w:rsid w:val="00A20DA6"/>
    <w:rsid w:val="00A21D9C"/>
    <w:rsid w:val="00A31FDE"/>
    <w:rsid w:val="00A32674"/>
    <w:rsid w:val="00A32D87"/>
    <w:rsid w:val="00A403C5"/>
    <w:rsid w:val="00A41940"/>
    <w:rsid w:val="00A41BEA"/>
    <w:rsid w:val="00A44878"/>
    <w:rsid w:val="00A4533F"/>
    <w:rsid w:val="00A47531"/>
    <w:rsid w:val="00A477AB"/>
    <w:rsid w:val="00A47AA5"/>
    <w:rsid w:val="00A53D16"/>
    <w:rsid w:val="00A552D6"/>
    <w:rsid w:val="00A5614F"/>
    <w:rsid w:val="00A57F54"/>
    <w:rsid w:val="00A6054A"/>
    <w:rsid w:val="00A6127E"/>
    <w:rsid w:val="00A62F2B"/>
    <w:rsid w:val="00A6464D"/>
    <w:rsid w:val="00A65DF8"/>
    <w:rsid w:val="00A65FCE"/>
    <w:rsid w:val="00A727A8"/>
    <w:rsid w:val="00A76733"/>
    <w:rsid w:val="00A879AD"/>
    <w:rsid w:val="00A90F34"/>
    <w:rsid w:val="00A91473"/>
    <w:rsid w:val="00A91C14"/>
    <w:rsid w:val="00A9408D"/>
    <w:rsid w:val="00A94E66"/>
    <w:rsid w:val="00AA3F35"/>
    <w:rsid w:val="00AA6CCD"/>
    <w:rsid w:val="00AA7F4E"/>
    <w:rsid w:val="00AB3457"/>
    <w:rsid w:val="00AB3F38"/>
    <w:rsid w:val="00AB76C8"/>
    <w:rsid w:val="00AC107F"/>
    <w:rsid w:val="00AC21A5"/>
    <w:rsid w:val="00AC3299"/>
    <w:rsid w:val="00AC62CF"/>
    <w:rsid w:val="00AD07E7"/>
    <w:rsid w:val="00AD28CB"/>
    <w:rsid w:val="00AD2C61"/>
    <w:rsid w:val="00AD540E"/>
    <w:rsid w:val="00AD7E2E"/>
    <w:rsid w:val="00AE366E"/>
    <w:rsid w:val="00AE61EB"/>
    <w:rsid w:val="00AE6869"/>
    <w:rsid w:val="00AE6A54"/>
    <w:rsid w:val="00AF1AC3"/>
    <w:rsid w:val="00AF52DE"/>
    <w:rsid w:val="00B00B0E"/>
    <w:rsid w:val="00B00E23"/>
    <w:rsid w:val="00B02251"/>
    <w:rsid w:val="00B037E8"/>
    <w:rsid w:val="00B03CC7"/>
    <w:rsid w:val="00B03CC9"/>
    <w:rsid w:val="00B05C53"/>
    <w:rsid w:val="00B122F3"/>
    <w:rsid w:val="00B158DC"/>
    <w:rsid w:val="00B15C52"/>
    <w:rsid w:val="00B2311E"/>
    <w:rsid w:val="00B23FD6"/>
    <w:rsid w:val="00B2430C"/>
    <w:rsid w:val="00B26CEE"/>
    <w:rsid w:val="00B31B50"/>
    <w:rsid w:val="00B31F80"/>
    <w:rsid w:val="00B32055"/>
    <w:rsid w:val="00B321AD"/>
    <w:rsid w:val="00B325B9"/>
    <w:rsid w:val="00B33621"/>
    <w:rsid w:val="00B33F7A"/>
    <w:rsid w:val="00B353E9"/>
    <w:rsid w:val="00B36274"/>
    <w:rsid w:val="00B419CF"/>
    <w:rsid w:val="00B4439D"/>
    <w:rsid w:val="00B5130D"/>
    <w:rsid w:val="00B53156"/>
    <w:rsid w:val="00B64999"/>
    <w:rsid w:val="00B65801"/>
    <w:rsid w:val="00B671DC"/>
    <w:rsid w:val="00B721D6"/>
    <w:rsid w:val="00B758A2"/>
    <w:rsid w:val="00B77FDD"/>
    <w:rsid w:val="00B833F2"/>
    <w:rsid w:val="00B87A3D"/>
    <w:rsid w:val="00B90CAE"/>
    <w:rsid w:val="00B92B95"/>
    <w:rsid w:val="00B94868"/>
    <w:rsid w:val="00BA0188"/>
    <w:rsid w:val="00BA532D"/>
    <w:rsid w:val="00BA6212"/>
    <w:rsid w:val="00BA6627"/>
    <w:rsid w:val="00BB0CD6"/>
    <w:rsid w:val="00BB1BF6"/>
    <w:rsid w:val="00BB2130"/>
    <w:rsid w:val="00BB38A7"/>
    <w:rsid w:val="00BB6BE2"/>
    <w:rsid w:val="00BD0C93"/>
    <w:rsid w:val="00BD5445"/>
    <w:rsid w:val="00BE038A"/>
    <w:rsid w:val="00BE239E"/>
    <w:rsid w:val="00BE3423"/>
    <w:rsid w:val="00BE52DF"/>
    <w:rsid w:val="00BE6544"/>
    <w:rsid w:val="00BE6934"/>
    <w:rsid w:val="00BF44F4"/>
    <w:rsid w:val="00BF4919"/>
    <w:rsid w:val="00BF4A50"/>
    <w:rsid w:val="00C01F45"/>
    <w:rsid w:val="00C021F6"/>
    <w:rsid w:val="00C023DC"/>
    <w:rsid w:val="00C02BED"/>
    <w:rsid w:val="00C03D7A"/>
    <w:rsid w:val="00C05548"/>
    <w:rsid w:val="00C0627B"/>
    <w:rsid w:val="00C0754E"/>
    <w:rsid w:val="00C07B27"/>
    <w:rsid w:val="00C07DDD"/>
    <w:rsid w:val="00C16F8D"/>
    <w:rsid w:val="00C20594"/>
    <w:rsid w:val="00C225A8"/>
    <w:rsid w:val="00C231BE"/>
    <w:rsid w:val="00C243CD"/>
    <w:rsid w:val="00C24770"/>
    <w:rsid w:val="00C302D2"/>
    <w:rsid w:val="00C33D57"/>
    <w:rsid w:val="00C344A1"/>
    <w:rsid w:val="00C3593E"/>
    <w:rsid w:val="00C3656F"/>
    <w:rsid w:val="00C3692A"/>
    <w:rsid w:val="00C410EF"/>
    <w:rsid w:val="00C43B04"/>
    <w:rsid w:val="00C46532"/>
    <w:rsid w:val="00C47403"/>
    <w:rsid w:val="00C5300F"/>
    <w:rsid w:val="00C53E2D"/>
    <w:rsid w:val="00C55105"/>
    <w:rsid w:val="00C55600"/>
    <w:rsid w:val="00C56550"/>
    <w:rsid w:val="00C572D7"/>
    <w:rsid w:val="00C61D88"/>
    <w:rsid w:val="00C67F4B"/>
    <w:rsid w:val="00C7236A"/>
    <w:rsid w:val="00C728F6"/>
    <w:rsid w:val="00C72974"/>
    <w:rsid w:val="00C743B6"/>
    <w:rsid w:val="00C85681"/>
    <w:rsid w:val="00C9066B"/>
    <w:rsid w:val="00C925C5"/>
    <w:rsid w:val="00C925E4"/>
    <w:rsid w:val="00C960B3"/>
    <w:rsid w:val="00CA0980"/>
    <w:rsid w:val="00CA59F7"/>
    <w:rsid w:val="00CA7616"/>
    <w:rsid w:val="00CB2568"/>
    <w:rsid w:val="00CB5774"/>
    <w:rsid w:val="00CB5D21"/>
    <w:rsid w:val="00CC066E"/>
    <w:rsid w:val="00CC0C95"/>
    <w:rsid w:val="00CC34E5"/>
    <w:rsid w:val="00CC6D2D"/>
    <w:rsid w:val="00CC72EB"/>
    <w:rsid w:val="00CD05C5"/>
    <w:rsid w:val="00CD4229"/>
    <w:rsid w:val="00CD591D"/>
    <w:rsid w:val="00CD68F1"/>
    <w:rsid w:val="00CE126E"/>
    <w:rsid w:val="00CE4356"/>
    <w:rsid w:val="00CE4668"/>
    <w:rsid w:val="00CE4CDA"/>
    <w:rsid w:val="00CF00AC"/>
    <w:rsid w:val="00CF2CD9"/>
    <w:rsid w:val="00CF2DCA"/>
    <w:rsid w:val="00CF5402"/>
    <w:rsid w:val="00CF5DD6"/>
    <w:rsid w:val="00D004AF"/>
    <w:rsid w:val="00D02160"/>
    <w:rsid w:val="00D03514"/>
    <w:rsid w:val="00D03B21"/>
    <w:rsid w:val="00D0520A"/>
    <w:rsid w:val="00D05358"/>
    <w:rsid w:val="00D14E1F"/>
    <w:rsid w:val="00D1518D"/>
    <w:rsid w:val="00D16404"/>
    <w:rsid w:val="00D1714E"/>
    <w:rsid w:val="00D23FCF"/>
    <w:rsid w:val="00D2466A"/>
    <w:rsid w:val="00D24891"/>
    <w:rsid w:val="00D259D5"/>
    <w:rsid w:val="00D25E0F"/>
    <w:rsid w:val="00D26444"/>
    <w:rsid w:val="00D3076B"/>
    <w:rsid w:val="00D3146A"/>
    <w:rsid w:val="00D35902"/>
    <w:rsid w:val="00D3615C"/>
    <w:rsid w:val="00D4191E"/>
    <w:rsid w:val="00D5077F"/>
    <w:rsid w:val="00D51CD2"/>
    <w:rsid w:val="00D52F60"/>
    <w:rsid w:val="00D5621E"/>
    <w:rsid w:val="00D566BB"/>
    <w:rsid w:val="00D572E2"/>
    <w:rsid w:val="00D6154E"/>
    <w:rsid w:val="00D617C4"/>
    <w:rsid w:val="00D64422"/>
    <w:rsid w:val="00D646B2"/>
    <w:rsid w:val="00D74A50"/>
    <w:rsid w:val="00D81C29"/>
    <w:rsid w:val="00D82D6E"/>
    <w:rsid w:val="00D832A9"/>
    <w:rsid w:val="00D91878"/>
    <w:rsid w:val="00D920A3"/>
    <w:rsid w:val="00D94D0B"/>
    <w:rsid w:val="00D96C01"/>
    <w:rsid w:val="00D9743E"/>
    <w:rsid w:val="00D977C5"/>
    <w:rsid w:val="00DA0632"/>
    <w:rsid w:val="00DA1365"/>
    <w:rsid w:val="00DA7448"/>
    <w:rsid w:val="00DA7978"/>
    <w:rsid w:val="00DA7EDD"/>
    <w:rsid w:val="00DB215F"/>
    <w:rsid w:val="00DB71F1"/>
    <w:rsid w:val="00DC08C8"/>
    <w:rsid w:val="00DC09F0"/>
    <w:rsid w:val="00DC2161"/>
    <w:rsid w:val="00DC5D42"/>
    <w:rsid w:val="00DC6252"/>
    <w:rsid w:val="00DD1F91"/>
    <w:rsid w:val="00DD463E"/>
    <w:rsid w:val="00DD5182"/>
    <w:rsid w:val="00DD704B"/>
    <w:rsid w:val="00DE0AB9"/>
    <w:rsid w:val="00DE15E6"/>
    <w:rsid w:val="00DE2294"/>
    <w:rsid w:val="00DE23D9"/>
    <w:rsid w:val="00DE791F"/>
    <w:rsid w:val="00DF0084"/>
    <w:rsid w:val="00DF26D8"/>
    <w:rsid w:val="00DF7B0B"/>
    <w:rsid w:val="00DF7E8D"/>
    <w:rsid w:val="00E0597F"/>
    <w:rsid w:val="00E06895"/>
    <w:rsid w:val="00E0713E"/>
    <w:rsid w:val="00E113F8"/>
    <w:rsid w:val="00E122B9"/>
    <w:rsid w:val="00E14FE7"/>
    <w:rsid w:val="00E15081"/>
    <w:rsid w:val="00E171B4"/>
    <w:rsid w:val="00E34D43"/>
    <w:rsid w:val="00E3666A"/>
    <w:rsid w:val="00E37236"/>
    <w:rsid w:val="00E42158"/>
    <w:rsid w:val="00E4244A"/>
    <w:rsid w:val="00E44988"/>
    <w:rsid w:val="00E455B8"/>
    <w:rsid w:val="00E4632E"/>
    <w:rsid w:val="00E5247C"/>
    <w:rsid w:val="00E52CDB"/>
    <w:rsid w:val="00E61183"/>
    <w:rsid w:val="00E6313F"/>
    <w:rsid w:val="00E64D5A"/>
    <w:rsid w:val="00E674BE"/>
    <w:rsid w:val="00E72F8E"/>
    <w:rsid w:val="00E73B87"/>
    <w:rsid w:val="00E74814"/>
    <w:rsid w:val="00E7672F"/>
    <w:rsid w:val="00E824B4"/>
    <w:rsid w:val="00E872D0"/>
    <w:rsid w:val="00E915B2"/>
    <w:rsid w:val="00E9615B"/>
    <w:rsid w:val="00E97626"/>
    <w:rsid w:val="00EA0230"/>
    <w:rsid w:val="00EA28E1"/>
    <w:rsid w:val="00EA2DCA"/>
    <w:rsid w:val="00EA358E"/>
    <w:rsid w:val="00EA39BB"/>
    <w:rsid w:val="00EA50F6"/>
    <w:rsid w:val="00EA6467"/>
    <w:rsid w:val="00EB0B8B"/>
    <w:rsid w:val="00EB2234"/>
    <w:rsid w:val="00EB2A39"/>
    <w:rsid w:val="00EC166B"/>
    <w:rsid w:val="00EC303F"/>
    <w:rsid w:val="00EC3183"/>
    <w:rsid w:val="00EC77AE"/>
    <w:rsid w:val="00ED03F7"/>
    <w:rsid w:val="00ED1016"/>
    <w:rsid w:val="00ED5317"/>
    <w:rsid w:val="00ED645F"/>
    <w:rsid w:val="00ED65F7"/>
    <w:rsid w:val="00EE2CF3"/>
    <w:rsid w:val="00EE53B8"/>
    <w:rsid w:val="00EE6744"/>
    <w:rsid w:val="00EE7CBC"/>
    <w:rsid w:val="00EF30AB"/>
    <w:rsid w:val="00EF3DD8"/>
    <w:rsid w:val="00EF617D"/>
    <w:rsid w:val="00F0296E"/>
    <w:rsid w:val="00F04C4F"/>
    <w:rsid w:val="00F053A0"/>
    <w:rsid w:val="00F05749"/>
    <w:rsid w:val="00F07F9B"/>
    <w:rsid w:val="00F11CBD"/>
    <w:rsid w:val="00F1445C"/>
    <w:rsid w:val="00F164C7"/>
    <w:rsid w:val="00F2100B"/>
    <w:rsid w:val="00F215DB"/>
    <w:rsid w:val="00F21F17"/>
    <w:rsid w:val="00F2677F"/>
    <w:rsid w:val="00F31EE4"/>
    <w:rsid w:val="00F35E5A"/>
    <w:rsid w:val="00F36451"/>
    <w:rsid w:val="00F37C18"/>
    <w:rsid w:val="00F37D5E"/>
    <w:rsid w:val="00F37F90"/>
    <w:rsid w:val="00F4020B"/>
    <w:rsid w:val="00F423A4"/>
    <w:rsid w:val="00F42509"/>
    <w:rsid w:val="00F42F89"/>
    <w:rsid w:val="00F43473"/>
    <w:rsid w:val="00F4348F"/>
    <w:rsid w:val="00F4475D"/>
    <w:rsid w:val="00F52F0D"/>
    <w:rsid w:val="00F52FF5"/>
    <w:rsid w:val="00F53B70"/>
    <w:rsid w:val="00F55BE0"/>
    <w:rsid w:val="00F55F8E"/>
    <w:rsid w:val="00F57308"/>
    <w:rsid w:val="00F645F8"/>
    <w:rsid w:val="00F67F6E"/>
    <w:rsid w:val="00F74C9B"/>
    <w:rsid w:val="00F800D7"/>
    <w:rsid w:val="00F8229C"/>
    <w:rsid w:val="00F90F1B"/>
    <w:rsid w:val="00F95EBA"/>
    <w:rsid w:val="00F97F53"/>
    <w:rsid w:val="00FA166C"/>
    <w:rsid w:val="00FA6381"/>
    <w:rsid w:val="00FA6860"/>
    <w:rsid w:val="00FB1989"/>
    <w:rsid w:val="00FB3142"/>
    <w:rsid w:val="00FB410D"/>
    <w:rsid w:val="00FB619F"/>
    <w:rsid w:val="00FB79E4"/>
    <w:rsid w:val="00FC095E"/>
    <w:rsid w:val="00FC2222"/>
    <w:rsid w:val="00FC357E"/>
    <w:rsid w:val="00FC4A7C"/>
    <w:rsid w:val="00FC5A91"/>
    <w:rsid w:val="00FC70BB"/>
    <w:rsid w:val="00FC7FCD"/>
    <w:rsid w:val="00FD22B9"/>
    <w:rsid w:val="00FD4C5B"/>
    <w:rsid w:val="00FD6CF1"/>
    <w:rsid w:val="00FD75B5"/>
    <w:rsid w:val="00FE017F"/>
    <w:rsid w:val="00FE1D4D"/>
    <w:rsid w:val="00FE1FB6"/>
    <w:rsid w:val="00FE27E2"/>
    <w:rsid w:val="00FE38E9"/>
    <w:rsid w:val="00FE3B14"/>
    <w:rsid w:val="00FE4D05"/>
    <w:rsid w:val="00FF0D7E"/>
    <w:rsid w:val="00FF0EEE"/>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83A78E"/>
  <w15:docId w15:val="{E334FD0D-3687-4790-A3F2-2852CEC86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E2EFA"/>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link w:val="TitoloCarattere"/>
    <w:uiPriority w:val="1"/>
    <w:qFormat/>
    <w:rsid w:val="008F7B5F"/>
    <w:pPr>
      <w:jc w:val="center"/>
    </w:pPr>
    <w:rPr>
      <w:b/>
      <w:bCs/>
      <w:sz w:val="24"/>
      <w:szCs w:val="24"/>
    </w:rPr>
  </w:style>
  <w:style w:type="paragraph" w:styleId="Paragrafoelenco">
    <w:name w:val="List Paragraph"/>
    <w:basedOn w:val="Normale"/>
    <w:uiPriority w:val="1"/>
    <w:qFormat/>
    <w:rsid w:val="008F7B5F"/>
    <w:pPr>
      <w:ind w:left="708"/>
    </w:pPr>
    <w:rPr>
      <w:sz w:val="24"/>
      <w:szCs w:val="24"/>
    </w:rPr>
  </w:style>
  <w:style w:type="table" w:styleId="TabellaWeb1">
    <w:name w:val="Table Web 1"/>
    <w:basedOn w:val="Tabellanormale"/>
    <w:rsid w:val="007C4C5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qFormat/>
    <w:rsid w:val="00DD1F91"/>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spanboldcenterbig">
    <w:name w:val="span_bold_center_big"/>
    <w:basedOn w:val="Carpredefinitoparagrafo"/>
    <w:rsid w:val="002D786D"/>
  </w:style>
  <w:style w:type="paragraph" w:customStyle="1" w:styleId="Default">
    <w:name w:val="Default"/>
    <w:rsid w:val="0029332E"/>
    <w:pPr>
      <w:autoSpaceDE w:val="0"/>
      <w:autoSpaceDN w:val="0"/>
      <w:adjustRightInd w:val="0"/>
    </w:pPr>
    <w:rPr>
      <w:rFonts w:ascii="Corbel" w:hAnsi="Corbel" w:cs="Corbel"/>
      <w:color w:val="000000"/>
      <w:sz w:val="24"/>
      <w:szCs w:val="24"/>
    </w:rPr>
  </w:style>
  <w:style w:type="character" w:customStyle="1" w:styleId="Titolo60">
    <w:name w:val="Titolo #6_"/>
    <w:link w:val="Titolo61"/>
    <w:locked/>
    <w:rsid w:val="006E4E92"/>
    <w:rPr>
      <w:rFonts w:ascii="Arial" w:eastAsia="Arial" w:hAnsi="Arial" w:cs="Arial"/>
      <w:b/>
      <w:bCs/>
      <w:sz w:val="18"/>
      <w:szCs w:val="18"/>
      <w:shd w:val="clear" w:color="auto" w:fill="FFFFFF"/>
    </w:rPr>
  </w:style>
  <w:style w:type="paragraph" w:customStyle="1" w:styleId="Titolo61">
    <w:name w:val="Titolo #6"/>
    <w:basedOn w:val="Normale"/>
    <w:link w:val="Titolo60"/>
    <w:rsid w:val="006E4E92"/>
    <w:pPr>
      <w:widowControl w:val="0"/>
      <w:shd w:val="clear" w:color="auto" w:fill="FFFFFF"/>
      <w:spacing w:before="480" w:line="472" w:lineRule="exact"/>
      <w:jc w:val="center"/>
      <w:outlineLvl w:val="5"/>
    </w:pPr>
    <w:rPr>
      <w:rFonts w:ascii="Arial" w:eastAsia="Arial" w:hAnsi="Arial" w:cs="Arial"/>
      <w:b/>
      <w:bCs/>
      <w:sz w:val="18"/>
      <w:szCs w:val="18"/>
    </w:rPr>
  </w:style>
  <w:style w:type="paragraph" w:customStyle="1" w:styleId="Standard">
    <w:name w:val="Standard"/>
    <w:rsid w:val="00AE366E"/>
    <w:pPr>
      <w:suppressAutoHyphens/>
      <w:autoSpaceDN w:val="0"/>
      <w:spacing w:after="200" w:line="276" w:lineRule="auto"/>
      <w:textAlignment w:val="baseline"/>
    </w:pPr>
    <w:rPr>
      <w:rFonts w:ascii="Calibri" w:eastAsia="SimSun" w:hAnsi="Calibri" w:cs="F"/>
      <w:kern w:val="3"/>
      <w:sz w:val="22"/>
      <w:szCs w:val="22"/>
      <w:lang w:eastAsia="en-US"/>
    </w:rPr>
  </w:style>
  <w:style w:type="paragraph" w:styleId="Corpotesto">
    <w:name w:val="Body Text"/>
    <w:basedOn w:val="Normale"/>
    <w:link w:val="CorpotestoCarattere"/>
    <w:uiPriority w:val="1"/>
    <w:qFormat/>
    <w:rsid w:val="00E42158"/>
    <w:pPr>
      <w:widowControl w:val="0"/>
      <w:autoSpaceDE w:val="0"/>
      <w:autoSpaceDN w:val="0"/>
    </w:pPr>
    <w:rPr>
      <w:rFonts w:ascii="Arial" w:eastAsia="Arial" w:hAnsi="Arial" w:cs="Arial"/>
      <w:sz w:val="22"/>
      <w:szCs w:val="22"/>
      <w:lang w:bidi="it-IT"/>
    </w:rPr>
  </w:style>
  <w:style w:type="character" w:customStyle="1" w:styleId="CorpotestoCarattere">
    <w:name w:val="Corpo testo Carattere"/>
    <w:basedOn w:val="Carpredefinitoparagrafo"/>
    <w:link w:val="Corpotesto"/>
    <w:uiPriority w:val="1"/>
    <w:rsid w:val="00E42158"/>
    <w:rPr>
      <w:rFonts w:ascii="Arial" w:eastAsia="Arial" w:hAnsi="Arial" w:cs="Arial"/>
      <w:sz w:val="22"/>
      <w:szCs w:val="22"/>
      <w:lang w:bidi="it-IT"/>
    </w:rPr>
  </w:style>
  <w:style w:type="table" w:customStyle="1" w:styleId="Grigliatabella1">
    <w:name w:val="Griglia tabella1"/>
    <w:basedOn w:val="Tabellanormale"/>
    <w:next w:val="Grigliatabella"/>
    <w:rsid w:val="00015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97360E"/>
    <w:pPr>
      <w:widowControl w:val="0"/>
      <w:autoSpaceDE w:val="0"/>
      <w:autoSpaceDN w:val="0"/>
    </w:pPr>
    <w:rPr>
      <w:sz w:val="22"/>
      <w:szCs w:val="22"/>
      <w:lang w:eastAsia="en-US"/>
    </w:rPr>
  </w:style>
  <w:style w:type="table" w:customStyle="1" w:styleId="TableNormal1">
    <w:name w:val="Table Normal1"/>
    <w:uiPriority w:val="2"/>
    <w:semiHidden/>
    <w:unhideWhenUsed/>
    <w:qFormat/>
    <w:rsid w:val="003D24B4"/>
    <w:pPr>
      <w:suppressAutoHyphens/>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character" w:customStyle="1" w:styleId="TitoloCarattere">
    <w:name w:val="Titolo Carattere"/>
    <w:basedOn w:val="Carpredefinitoparagrafo"/>
    <w:link w:val="Titolo"/>
    <w:uiPriority w:val="1"/>
    <w:rsid w:val="00471C92"/>
    <w:rPr>
      <w:b/>
      <w:bCs/>
      <w:sz w:val="24"/>
      <w:szCs w:val="24"/>
    </w:rPr>
  </w:style>
  <w:style w:type="character" w:styleId="Menzionenonrisolta">
    <w:name w:val="Unresolved Mention"/>
    <w:basedOn w:val="Carpredefinitoparagrafo"/>
    <w:uiPriority w:val="99"/>
    <w:semiHidden/>
    <w:unhideWhenUsed/>
    <w:rsid w:val="005D54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20098">
      <w:bodyDiv w:val="1"/>
      <w:marLeft w:val="0"/>
      <w:marRight w:val="0"/>
      <w:marTop w:val="0"/>
      <w:marBottom w:val="0"/>
      <w:divBdr>
        <w:top w:val="none" w:sz="0" w:space="0" w:color="auto"/>
        <w:left w:val="none" w:sz="0" w:space="0" w:color="auto"/>
        <w:bottom w:val="none" w:sz="0" w:space="0" w:color="auto"/>
        <w:right w:val="none" w:sz="0" w:space="0" w:color="auto"/>
      </w:divBdr>
      <w:divsChild>
        <w:div w:id="786004361">
          <w:marLeft w:val="1267"/>
          <w:marRight w:val="0"/>
          <w:marTop w:val="0"/>
          <w:marBottom w:val="0"/>
          <w:divBdr>
            <w:top w:val="none" w:sz="0" w:space="0" w:color="auto"/>
            <w:left w:val="none" w:sz="0" w:space="0" w:color="auto"/>
            <w:bottom w:val="none" w:sz="0" w:space="0" w:color="auto"/>
            <w:right w:val="none" w:sz="0" w:space="0" w:color="auto"/>
          </w:divBdr>
        </w:div>
        <w:div w:id="233319034">
          <w:marLeft w:val="1267"/>
          <w:marRight w:val="0"/>
          <w:marTop w:val="0"/>
          <w:marBottom w:val="0"/>
          <w:divBdr>
            <w:top w:val="none" w:sz="0" w:space="0" w:color="auto"/>
            <w:left w:val="none" w:sz="0" w:space="0" w:color="auto"/>
            <w:bottom w:val="none" w:sz="0" w:space="0" w:color="auto"/>
            <w:right w:val="none" w:sz="0" w:space="0" w:color="auto"/>
          </w:divBdr>
        </w:div>
        <w:div w:id="1504080994">
          <w:marLeft w:val="1267"/>
          <w:marRight w:val="0"/>
          <w:marTop w:val="0"/>
          <w:marBottom w:val="0"/>
          <w:divBdr>
            <w:top w:val="none" w:sz="0" w:space="0" w:color="auto"/>
            <w:left w:val="none" w:sz="0" w:space="0" w:color="auto"/>
            <w:bottom w:val="none" w:sz="0" w:space="0" w:color="auto"/>
            <w:right w:val="none" w:sz="0" w:space="0" w:color="auto"/>
          </w:divBdr>
        </w:div>
        <w:div w:id="1417822910">
          <w:marLeft w:val="1267"/>
          <w:marRight w:val="0"/>
          <w:marTop w:val="0"/>
          <w:marBottom w:val="0"/>
          <w:divBdr>
            <w:top w:val="none" w:sz="0" w:space="0" w:color="auto"/>
            <w:left w:val="none" w:sz="0" w:space="0" w:color="auto"/>
            <w:bottom w:val="none" w:sz="0" w:space="0" w:color="auto"/>
            <w:right w:val="none" w:sz="0" w:space="0" w:color="auto"/>
          </w:divBdr>
        </w:div>
      </w:divsChild>
    </w:div>
    <w:div w:id="625502241">
      <w:bodyDiv w:val="1"/>
      <w:marLeft w:val="0"/>
      <w:marRight w:val="0"/>
      <w:marTop w:val="0"/>
      <w:marBottom w:val="0"/>
      <w:divBdr>
        <w:top w:val="none" w:sz="0" w:space="0" w:color="auto"/>
        <w:left w:val="none" w:sz="0" w:space="0" w:color="auto"/>
        <w:bottom w:val="none" w:sz="0" w:space="0" w:color="auto"/>
        <w:right w:val="none" w:sz="0" w:space="0" w:color="auto"/>
      </w:divBdr>
    </w:div>
    <w:div w:id="637414161">
      <w:bodyDiv w:val="1"/>
      <w:marLeft w:val="0"/>
      <w:marRight w:val="0"/>
      <w:marTop w:val="0"/>
      <w:marBottom w:val="0"/>
      <w:divBdr>
        <w:top w:val="none" w:sz="0" w:space="0" w:color="auto"/>
        <w:left w:val="none" w:sz="0" w:space="0" w:color="auto"/>
        <w:bottom w:val="none" w:sz="0" w:space="0" w:color="auto"/>
        <w:right w:val="none" w:sz="0" w:space="0" w:color="auto"/>
      </w:divBdr>
    </w:div>
    <w:div w:id="825632849">
      <w:bodyDiv w:val="1"/>
      <w:marLeft w:val="0"/>
      <w:marRight w:val="0"/>
      <w:marTop w:val="0"/>
      <w:marBottom w:val="0"/>
      <w:divBdr>
        <w:top w:val="none" w:sz="0" w:space="0" w:color="auto"/>
        <w:left w:val="none" w:sz="0" w:space="0" w:color="auto"/>
        <w:bottom w:val="none" w:sz="0" w:space="0" w:color="auto"/>
        <w:right w:val="none" w:sz="0" w:space="0" w:color="auto"/>
      </w:divBdr>
    </w:div>
    <w:div w:id="1603344799">
      <w:bodyDiv w:val="1"/>
      <w:marLeft w:val="0"/>
      <w:marRight w:val="0"/>
      <w:marTop w:val="0"/>
      <w:marBottom w:val="0"/>
      <w:divBdr>
        <w:top w:val="none" w:sz="0" w:space="0" w:color="auto"/>
        <w:left w:val="none" w:sz="0" w:space="0" w:color="auto"/>
        <w:bottom w:val="none" w:sz="0" w:space="0" w:color="auto"/>
        <w:right w:val="none" w:sz="0" w:space="0" w:color="auto"/>
      </w:divBdr>
      <w:divsChild>
        <w:div w:id="1040738842">
          <w:marLeft w:val="1267"/>
          <w:marRight w:val="0"/>
          <w:marTop w:val="0"/>
          <w:marBottom w:val="0"/>
          <w:divBdr>
            <w:top w:val="none" w:sz="0" w:space="0" w:color="auto"/>
            <w:left w:val="none" w:sz="0" w:space="0" w:color="auto"/>
            <w:bottom w:val="none" w:sz="0" w:space="0" w:color="auto"/>
            <w:right w:val="none" w:sz="0" w:space="0" w:color="auto"/>
          </w:divBdr>
        </w:div>
        <w:div w:id="400829194">
          <w:marLeft w:val="1267"/>
          <w:marRight w:val="0"/>
          <w:marTop w:val="0"/>
          <w:marBottom w:val="0"/>
          <w:divBdr>
            <w:top w:val="none" w:sz="0" w:space="0" w:color="auto"/>
            <w:left w:val="none" w:sz="0" w:space="0" w:color="auto"/>
            <w:bottom w:val="none" w:sz="0" w:space="0" w:color="auto"/>
            <w:right w:val="none" w:sz="0" w:space="0" w:color="auto"/>
          </w:divBdr>
        </w:div>
        <w:div w:id="1940791990">
          <w:marLeft w:val="1267"/>
          <w:marRight w:val="0"/>
          <w:marTop w:val="0"/>
          <w:marBottom w:val="0"/>
          <w:divBdr>
            <w:top w:val="none" w:sz="0" w:space="0" w:color="auto"/>
            <w:left w:val="none" w:sz="0" w:space="0" w:color="auto"/>
            <w:bottom w:val="none" w:sz="0" w:space="0" w:color="auto"/>
            <w:right w:val="none" w:sz="0" w:space="0" w:color="auto"/>
          </w:divBdr>
        </w:div>
        <w:div w:id="2061131435">
          <w:marLeft w:val="1267"/>
          <w:marRight w:val="0"/>
          <w:marTop w:val="0"/>
          <w:marBottom w:val="0"/>
          <w:divBdr>
            <w:top w:val="none" w:sz="0" w:space="0" w:color="auto"/>
            <w:left w:val="none" w:sz="0" w:space="0" w:color="auto"/>
            <w:bottom w:val="none" w:sz="0" w:space="0" w:color="auto"/>
            <w:right w:val="none" w:sz="0" w:space="0" w:color="auto"/>
          </w:divBdr>
        </w:div>
      </w:divsChild>
    </w:div>
    <w:div w:id="1966959513">
      <w:bodyDiv w:val="1"/>
      <w:marLeft w:val="0"/>
      <w:marRight w:val="0"/>
      <w:marTop w:val="0"/>
      <w:marBottom w:val="0"/>
      <w:divBdr>
        <w:top w:val="none" w:sz="0" w:space="0" w:color="auto"/>
        <w:left w:val="none" w:sz="0" w:space="0" w:color="auto"/>
        <w:bottom w:val="none" w:sz="0" w:space="0" w:color="auto"/>
        <w:right w:val="none" w:sz="0" w:space="0" w:color="auto"/>
      </w:divBdr>
      <w:divsChild>
        <w:div w:id="610355588">
          <w:marLeft w:val="1267"/>
          <w:marRight w:val="0"/>
          <w:marTop w:val="0"/>
          <w:marBottom w:val="0"/>
          <w:divBdr>
            <w:top w:val="none" w:sz="0" w:space="0" w:color="auto"/>
            <w:left w:val="none" w:sz="0" w:space="0" w:color="auto"/>
            <w:bottom w:val="none" w:sz="0" w:space="0" w:color="auto"/>
            <w:right w:val="none" w:sz="0" w:space="0" w:color="auto"/>
          </w:divBdr>
        </w:div>
        <w:div w:id="1097366557">
          <w:marLeft w:val="1267"/>
          <w:marRight w:val="0"/>
          <w:marTop w:val="0"/>
          <w:marBottom w:val="0"/>
          <w:divBdr>
            <w:top w:val="none" w:sz="0" w:space="0" w:color="auto"/>
            <w:left w:val="none" w:sz="0" w:space="0" w:color="auto"/>
            <w:bottom w:val="none" w:sz="0" w:space="0" w:color="auto"/>
            <w:right w:val="none" w:sz="0" w:space="0" w:color="auto"/>
          </w:divBdr>
        </w:div>
        <w:div w:id="300548296">
          <w:marLeft w:val="1267"/>
          <w:marRight w:val="0"/>
          <w:marTop w:val="0"/>
          <w:marBottom w:val="0"/>
          <w:divBdr>
            <w:top w:val="none" w:sz="0" w:space="0" w:color="auto"/>
            <w:left w:val="none" w:sz="0" w:space="0" w:color="auto"/>
            <w:bottom w:val="none" w:sz="0" w:space="0" w:color="auto"/>
            <w:right w:val="none" w:sz="0" w:space="0" w:color="auto"/>
          </w:divBdr>
        </w:div>
        <w:div w:id="1547335307">
          <w:marLeft w:val="1267"/>
          <w:marRight w:val="0"/>
          <w:marTop w:val="0"/>
          <w:marBottom w:val="0"/>
          <w:divBdr>
            <w:top w:val="none" w:sz="0" w:space="0" w:color="auto"/>
            <w:left w:val="none" w:sz="0" w:space="0" w:color="auto"/>
            <w:bottom w:val="none" w:sz="0" w:space="0" w:color="auto"/>
            <w:right w:val="none" w:sz="0" w:space="0" w:color="auto"/>
          </w:divBdr>
        </w:div>
        <w:div w:id="511528229">
          <w:marLeft w:val="1267"/>
          <w:marRight w:val="0"/>
          <w:marTop w:val="0"/>
          <w:marBottom w:val="0"/>
          <w:divBdr>
            <w:top w:val="none" w:sz="0" w:space="0" w:color="auto"/>
            <w:left w:val="none" w:sz="0" w:space="0" w:color="auto"/>
            <w:bottom w:val="none" w:sz="0" w:space="0" w:color="auto"/>
            <w:right w:val="none" w:sz="0" w:space="0" w:color="auto"/>
          </w:divBdr>
        </w:div>
        <w:div w:id="1480658845">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about:blank" TargetMode="External"/><Relationship Id="rId2" Type="http://schemas.openxmlformats.org/officeDocument/2006/relationships/hyperlink" Target="about:blank"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B33B32-E0A3-49D6-8A3E-A09761E2C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723</Words>
  <Characters>4125</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4839</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assunta boffo</dc:creator>
  <cp:lastModifiedBy>Enzo De Luca</cp:lastModifiedBy>
  <cp:revision>17</cp:revision>
  <cp:lastPrinted>2020-02-24T13:03:00Z</cp:lastPrinted>
  <dcterms:created xsi:type="dcterms:W3CDTF">2024-07-24T13:09:00Z</dcterms:created>
  <dcterms:modified xsi:type="dcterms:W3CDTF">2024-09-27T06:25:00Z</dcterms:modified>
</cp:coreProperties>
</file>