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7B9FCF" w14:textId="0893D9AF" w:rsidR="00DD1F91" w:rsidRDefault="002D473A" w:rsidP="00EC3183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</w:t>
      </w:r>
      <w:r w:rsidR="00EC3183">
        <w:rPr>
          <w:sz w:val="16"/>
          <w:szCs w:val="16"/>
        </w:rPr>
        <w:t xml:space="preserve">          </w:t>
      </w:r>
      <w:r>
        <w:rPr>
          <w:sz w:val="16"/>
          <w:szCs w:val="16"/>
        </w:rPr>
        <w:t xml:space="preserve">    </w:t>
      </w:r>
      <w:r w:rsidR="00EC3183">
        <w:rPr>
          <w:sz w:val="16"/>
          <w:szCs w:val="16"/>
        </w:rPr>
        <w:t xml:space="preserve">   </w:t>
      </w:r>
      <w:r>
        <w:rPr>
          <w:sz w:val="16"/>
          <w:szCs w:val="16"/>
        </w:rPr>
        <w:t xml:space="preserve">  </w:t>
      </w:r>
      <w:r w:rsidR="00EC3183">
        <w:rPr>
          <w:sz w:val="16"/>
          <w:szCs w:val="16"/>
        </w:rPr>
        <w:t xml:space="preserve">                                                            </w:t>
      </w:r>
      <w:r>
        <w:rPr>
          <w:sz w:val="16"/>
          <w:szCs w:val="16"/>
        </w:rPr>
        <w:t xml:space="preserve">   </w:t>
      </w:r>
    </w:p>
    <w:p w14:paraId="60DBF511" w14:textId="6252C7FD" w:rsidR="00703338" w:rsidRPr="00C20594" w:rsidRDefault="00703338" w:rsidP="00E824B4">
      <w:pPr>
        <w:rPr>
          <w:rFonts w:asciiTheme="minorHAnsi" w:eastAsiaTheme="minorEastAsia" w:hAnsiTheme="minorHAnsi" w:cstheme="minorHAnsi"/>
          <w:sz w:val="18"/>
          <w:szCs w:val="18"/>
        </w:rPr>
      </w:pPr>
      <w:r w:rsidRPr="00C20594">
        <w:rPr>
          <w:rFonts w:asciiTheme="minorHAnsi" w:eastAsiaTheme="minorEastAsia" w:hAnsiTheme="minorHAnsi" w:cstheme="minorHAnsi"/>
          <w:b/>
          <w:sz w:val="22"/>
          <w:szCs w:val="22"/>
          <w:u w:val="single"/>
          <w:lang w:eastAsia="ar-SA"/>
        </w:rPr>
        <w:t>ALLEGATO A</w:t>
      </w:r>
      <w:r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 </w:t>
      </w:r>
      <w:r w:rsidRPr="00C20594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istanza di partecipazione FIGURE PROFESSIONALI </w:t>
      </w:r>
      <w:r w:rsidR="0004033D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PNRR </w:t>
      </w:r>
      <w:r w:rsidR="00F42F89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 xml:space="preserve">STEM E </w:t>
      </w:r>
      <w:r w:rsidR="0087246C">
        <w:rPr>
          <w:rFonts w:asciiTheme="minorHAnsi" w:eastAsiaTheme="minorEastAsia" w:hAnsiTheme="minorHAnsi" w:cstheme="minorHAnsi"/>
          <w:sz w:val="22"/>
          <w:szCs w:val="22"/>
          <w:u w:val="single"/>
          <w:lang w:eastAsia="ar-SA"/>
        </w:rPr>
        <w:t>MULTILINGUISMO</w:t>
      </w:r>
    </w:p>
    <w:p w14:paraId="71557C71" w14:textId="77777777" w:rsidR="00703338" w:rsidRPr="00C20594" w:rsidRDefault="00703338" w:rsidP="00703338">
      <w:pPr>
        <w:autoSpaceDE w:val="0"/>
        <w:spacing w:line="276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</w:r>
      <w:r w:rsidRPr="00C20594">
        <w:rPr>
          <w:rFonts w:asciiTheme="minorHAnsi" w:eastAsiaTheme="minorEastAsia" w:hAnsiTheme="minorHAnsi" w:cstheme="minorHAnsi"/>
          <w:sz w:val="22"/>
          <w:szCs w:val="22"/>
        </w:rPr>
        <w:tab/>
        <w:t xml:space="preserve">      </w:t>
      </w:r>
    </w:p>
    <w:p w14:paraId="0196AFC0" w14:textId="27B8586A" w:rsidR="00703338" w:rsidRPr="00C20594" w:rsidRDefault="00703338" w:rsidP="0004033D">
      <w:pPr>
        <w:autoSpaceDE w:val="0"/>
        <w:spacing w:line="276" w:lineRule="auto"/>
        <w:ind w:left="5664" w:firstLine="708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Al Dirigente Scolastico</w:t>
      </w:r>
    </w:p>
    <w:p w14:paraId="0CE0F8BF" w14:textId="77777777" w:rsidR="00703338" w:rsidRPr="00C20594" w:rsidRDefault="00703338" w:rsidP="00703338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Il/la sottoscritto/a_____________________________________________________________</w:t>
      </w:r>
    </w:p>
    <w:p w14:paraId="2DB3805F" w14:textId="77777777" w:rsidR="00703338" w:rsidRPr="00C20594" w:rsidRDefault="00703338" w:rsidP="00703338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nato/a a _______________________________________________ il ____________________</w:t>
      </w:r>
    </w:p>
    <w:p w14:paraId="5A507857" w14:textId="77777777" w:rsidR="00703338" w:rsidRPr="00C20594" w:rsidRDefault="00703338" w:rsidP="00703338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codice fiscale |__|__|__|__|__|__|__|__|__|__|__|__|__|__|__|__|</w:t>
      </w:r>
    </w:p>
    <w:p w14:paraId="5C259029" w14:textId="77777777" w:rsidR="00703338" w:rsidRPr="00C20594" w:rsidRDefault="00703338" w:rsidP="00703338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residente a ___________________________via_____________________________________</w:t>
      </w:r>
    </w:p>
    <w:p w14:paraId="2818624B" w14:textId="77777777" w:rsidR="00703338" w:rsidRPr="00C20594" w:rsidRDefault="00703338" w:rsidP="00703338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recapito tel. _____________________________ recapito cell. _____________________</w:t>
      </w:r>
    </w:p>
    <w:p w14:paraId="4A7F9237" w14:textId="77777777" w:rsidR="00703338" w:rsidRPr="00C20594" w:rsidRDefault="00703338" w:rsidP="00703338">
      <w:pPr>
        <w:autoSpaceDE w:val="0"/>
        <w:spacing w:line="480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indirizzo E-Mail _______________________________indirizzo PEC______________________________</w:t>
      </w:r>
    </w:p>
    <w:p w14:paraId="1B191FF3" w14:textId="77777777" w:rsidR="00703338" w:rsidRPr="00C20594" w:rsidRDefault="00703338" w:rsidP="00703338">
      <w:pPr>
        <w:autoSpaceDE w:val="0"/>
        <w:spacing w:line="480" w:lineRule="auto"/>
        <w:rPr>
          <w:rFonts w:asciiTheme="minorHAnsi" w:eastAsiaTheme="minorEastAsia" w:hAnsiTheme="minorHAnsi" w:cstheme="minorHAnsi"/>
          <w:b/>
          <w:sz w:val="18"/>
          <w:szCs w:val="18"/>
        </w:rPr>
      </w:pPr>
      <w:r w:rsidRPr="00C20594">
        <w:rPr>
          <w:rFonts w:asciiTheme="minorHAnsi" w:eastAsiaTheme="minorEastAsia" w:hAnsiTheme="minorHAnsi" w:cstheme="minorHAnsi"/>
          <w:sz w:val="22"/>
          <w:szCs w:val="22"/>
        </w:rPr>
        <w:t>in servizio presso ______________________________ con la qualifica di __________________</w:t>
      </w:r>
    </w:p>
    <w:p w14:paraId="2DEB6A32" w14:textId="77777777" w:rsidR="00703338" w:rsidRPr="00C20594" w:rsidRDefault="00703338" w:rsidP="00703338">
      <w:pPr>
        <w:autoSpaceDE w:val="0"/>
        <w:spacing w:line="480" w:lineRule="auto"/>
        <w:jc w:val="center"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b/>
          <w:sz w:val="18"/>
          <w:szCs w:val="18"/>
        </w:rPr>
        <w:t>CHIEDE</w:t>
      </w:r>
    </w:p>
    <w:p w14:paraId="3B55CD7E" w14:textId="0BAB6E87" w:rsidR="00703338" w:rsidRDefault="00703338" w:rsidP="00703338">
      <w:pPr>
        <w:autoSpaceDE w:val="0"/>
        <w:spacing w:line="480" w:lineRule="auto"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partecipare alla selezione per l’attribuzione dell’incarico di</w:t>
      </w:r>
      <w:r w:rsidR="006E2EFA">
        <w:rPr>
          <w:rFonts w:ascii="Arial" w:eastAsiaTheme="minorEastAsia" w:hAnsi="Arial" w:cs="Arial"/>
          <w:sz w:val="18"/>
          <w:szCs w:val="18"/>
        </w:rPr>
        <w:t>:</w:t>
      </w:r>
    </w:p>
    <w:tbl>
      <w:tblPr>
        <w:tblStyle w:val="TableNormal1"/>
        <w:tblW w:w="8505" w:type="dxa"/>
        <w:tblInd w:w="-5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402"/>
        <w:gridCol w:w="2127"/>
        <w:gridCol w:w="1559"/>
        <w:gridCol w:w="1417"/>
      </w:tblGrid>
      <w:tr w:rsidR="007857CB" w14:paraId="18426E0C" w14:textId="297D3B3B" w:rsidTr="007857CB">
        <w:trPr>
          <w:trHeight w:val="53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 w:themeFill="accent5" w:themeFillTint="99"/>
            <w:vAlign w:val="center"/>
          </w:tcPr>
          <w:p w14:paraId="00FBCF10" w14:textId="77777777" w:rsidR="007857CB" w:rsidRPr="003D24B4" w:rsidRDefault="007857CB" w:rsidP="00015A8D">
            <w:pPr>
              <w:pStyle w:val="TableParagraph"/>
              <w:spacing w:before="40"/>
              <w:ind w:left="122" w:right="111" w:hanging="2"/>
              <w:jc w:val="center"/>
              <w:rPr>
                <w:b/>
                <w:lang w:val="it-IT"/>
              </w:rPr>
            </w:pPr>
            <w:bookmarkStart w:id="0" w:name="_Hlk158581835"/>
            <w:bookmarkStart w:id="1" w:name="_Hlk158550651"/>
            <w:r>
              <w:rPr>
                <w:b/>
                <w:lang w:val="it-IT"/>
              </w:rPr>
              <w:t>PERCORSI FORMATIVI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 w:themeFill="accent5" w:themeFillTint="99"/>
            <w:vAlign w:val="center"/>
          </w:tcPr>
          <w:p w14:paraId="574356C7" w14:textId="2B1994E8" w:rsidR="007857CB" w:rsidRPr="006E2EFA" w:rsidRDefault="007857CB" w:rsidP="00015A8D">
            <w:pPr>
              <w:pStyle w:val="TableParagraph"/>
              <w:ind w:right="300"/>
              <w:jc w:val="center"/>
              <w:rPr>
                <w:b/>
                <w:lang w:val="it-IT"/>
              </w:rPr>
            </w:pPr>
            <w:r w:rsidRPr="006E2EFA">
              <w:rPr>
                <w:b/>
                <w:lang w:val="it-IT"/>
              </w:rPr>
              <w:t>N°</w:t>
            </w:r>
            <w:r w:rsidRPr="006E2EFA">
              <w:rPr>
                <w:b/>
                <w:spacing w:val="-2"/>
                <w:lang w:val="it-IT"/>
              </w:rPr>
              <w:t xml:space="preserve"> figure richieste nei r</w:t>
            </w:r>
            <w:r>
              <w:rPr>
                <w:b/>
                <w:spacing w:val="-2"/>
                <w:lang w:val="it-IT"/>
              </w:rPr>
              <w:t>uoli di ESPERTO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 w:themeFill="accent5" w:themeFillTint="99"/>
            <w:vAlign w:val="center"/>
          </w:tcPr>
          <w:p w14:paraId="34B60922" w14:textId="5445A6A0" w:rsidR="007857CB" w:rsidRDefault="007857CB" w:rsidP="00015A8D">
            <w:pPr>
              <w:pStyle w:val="TableParagraph"/>
              <w:spacing w:before="3"/>
              <w:jc w:val="center"/>
              <w:rPr>
                <w:sz w:val="25"/>
              </w:rPr>
            </w:pPr>
            <w:r>
              <w:rPr>
                <w:b/>
              </w:rPr>
              <w:t>Ore di impegno ESPERTO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 w:themeFill="accent5" w:themeFillTint="99"/>
          </w:tcPr>
          <w:p w14:paraId="0437E61C" w14:textId="36D57F25" w:rsidR="007857CB" w:rsidRDefault="007857CB" w:rsidP="00015A8D">
            <w:pPr>
              <w:pStyle w:val="TableParagraph"/>
              <w:ind w:right="328"/>
              <w:jc w:val="center"/>
              <w:rPr>
                <w:b/>
              </w:rPr>
            </w:pPr>
            <w:r>
              <w:rPr>
                <w:b/>
              </w:rPr>
              <w:t>Preferenza</w:t>
            </w:r>
          </w:p>
        </w:tc>
      </w:tr>
      <w:tr w:rsidR="007857CB" w14:paraId="019701DA" w14:textId="77777777" w:rsidTr="007857CB">
        <w:trPr>
          <w:trHeight w:val="567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F0D5A" w14:textId="192EB66E" w:rsidR="007857CB" w:rsidRPr="0087246C" w:rsidRDefault="007857CB" w:rsidP="002863D9">
            <w:pPr>
              <w:pStyle w:val="TableParagraph"/>
              <w:spacing w:before="25"/>
              <w:ind w:right="579"/>
            </w:pPr>
            <w:r w:rsidRPr="0079402C">
              <w:rPr>
                <w:lang w:val="it-IT"/>
              </w:rPr>
              <w:t xml:space="preserve">Percorsi </w:t>
            </w:r>
            <w:r>
              <w:rPr>
                <w:lang w:val="it-IT"/>
              </w:rPr>
              <w:t>curriculari di coding, robotica educativa e matematica per gli alunni di cinque anni dell’Infanzia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003EC" w14:textId="30195036" w:rsidR="007857CB" w:rsidRPr="0087246C" w:rsidRDefault="007857CB" w:rsidP="00015A8D">
            <w:pPr>
              <w:pStyle w:val="TableParagraph"/>
              <w:spacing w:before="160"/>
              <w:ind w:left="311" w:right="298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3407C" w14:textId="1B06030F" w:rsidR="007857CB" w:rsidRPr="0087246C" w:rsidRDefault="007857CB" w:rsidP="00015A8D">
            <w:pPr>
              <w:pStyle w:val="TableParagraph"/>
              <w:spacing w:before="160"/>
              <w:ind w:left="338" w:right="328"/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DC763" w14:textId="77777777" w:rsidR="007857CB" w:rsidRPr="0087246C" w:rsidRDefault="007857CB" w:rsidP="00015A8D">
            <w:pPr>
              <w:pStyle w:val="TableParagraph"/>
              <w:spacing w:before="160"/>
              <w:ind w:left="338" w:right="328"/>
              <w:jc w:val="center"/>
            </w:pPr>
          </w:p>
        </w:tc>
      </w:tr>
      <w:tr w:rsidR="007857CB" w14:paraId="2034E015" w14:textId="77777777" w:rsidTr="007857CB">
        <w:trPr>
          <w:trHeight w:val="567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82A23" w14:textId="27853882" w:rsidR="007857CB" w:rsidRPr="0079402C" w:rsidRDefault="007857CB" w:rsidP="002863D9">
            <w:pPr>
              <w:pStyle w:val="TableParagraph"/>
              <w:spacing w:before="25"/>
              <w:ind w:right="579"/>
            </w:pPr>
            <w:r w:rsidRPr="0079402C">
              <w:rPr>
                <w:lang w:val="it-IT"/>
              </w:rPr>
              <w:t xml:space="preserve">Percorsi </w:t>
            </w:r>
            <w:r>
              <w:rPr>
                <w:lang w:val="it-IT"/>
              </w:rPr>
              <w:t>curriculari di c</w:t>
            </w:r>
            <w:r w:rsidRPr="0038472E">
              <w:rPr>
                <w:lang w:val="it-IT"/>
              </w:rPr>
              <w:t>oding, pensiero computazionale</w:t>
            </w:r>
            <w:r>
              <w:rPr>
                <w:lang w:val="it-IT"/>
              </w:rPr>
              <w:t xml:space="preserve">, </w:t>
            </w:r>
            <w:r w:rsidRPr="0038472E">
              <w:rPr>
                <w:lang w:val="it-IT"/>
              </w:rPr>
              <w:t>robotica</w:t>
            </w:r>
            <w:r>
              <w:rPr>
                <w:lang w:val="it-IT"/>
              </w:rPr>
              <w:t xml:space="preserve"> e matematica per gli alunni della Primaria, classi quarte e quinte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53CE2" w14:textId="3CD59384" w:rsidR="007857CB" w:rsidRDefault="007857CB" w:rsidP="00015A8D">
            <w:pPr>
              <w:pStyle w:val="TableParagraph"/>
              <w:spacing w:before="160"/>
              <w:ind w:left="311" w:right="298"/>
              <w:jc w:val="center"/>
            </w:pPr>
            <w: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D7E78" w14:textId="6B42EF81" w:rsidR="007857CB" w:rsidRDefault="007857CB" w:rsidP="00015A8D">
            <w:pPr>
              <w:pStyle w:val="TableParagraph"/>
              <w:spacing w:before="160"/>
              <w:ind w:left="338" w:right="328"/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9AFAA" w14:textId="77777777" w:rsidR="007857CB" w:rsidRPr="0087246C" w:rsidRDefault="007857CB" w:rsidP="00015A8D">
            <w:pPr>
              <w:pStyle w:val="TableParagraph"/>
              <w:spacing w:before="160"/>
              <w:ind w:left="338" w:right="328"/>
              <w:jc w:val="center"/>
            </w:pPr>
          </w:p>
        </w:tc>
      </w:tr>
      <w:tr w:rsidR="00D35902" w14:paraId="0567FA06" w14:textId="77777777" w:rsidTr="007857CB">
        <w:trPr>
          <w:trHeight w:val="567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082DB" w14:textId="585108F8" w:rsidR="00D35902" w:rsidRPr="0079402C" w:rsidRDefault="00C021F6" w:rsidP="002863D9">
            <w:pPr>
              <w:pStyle w:val="TableParagraph"/>
              <w:spacing w:before="25"/>
              <w:ind w:right="579"/>
            </w:pPr>
            <w:r w:rsidRPr="0079402C">
              <w:rPr>
                <w:lang w:val="it-IT"/>
              </w:rPr>
              <w:t xml:space="preserve">Percorsi </w:t>
            </w:r>
            <w:r>
              <w:rPr>
                <w:lang w:val="it-IT"/>
              </w:rPr>
              <w:t>extra curricolari in orario pomeridiano per gli alunni della Secondaria di I grado di</w:t>
            </w:r>
            <w:r w:rsidR="00043ACB">
              <w:rPr>
                <w:lang w:val="it-IT"/>
              </w:rPr>
              <w:t xml:space="preserve"> STEM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8E0C1" w14:textId="1676303F" w:rsidR="00D35902" w:rsidRDefault="008F1285" w:rsidP="00015A8D">
            <w:pPr>
              <w:pStyle w:val="TableParagraph"/>
              <w:spacing w:before="160"/>
              <w:ind w:left="311" w:right="298"/>
              <w:jc w:val="center"/>
            </w:pPr>
            <w: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313BE" w14:textId="76235FB6" w:rsidR="00D35902" w:rsidRDefault="00C021F6" w:rsidP="00015A8D">
            <w:pPr>
              <w:pStyle w:val="TableParagraph"/>
              <w:spacing w:before="160"/>
              <w:ind w:left="338" w:right="328"/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952BC" w14:textId="77777777" w:rsidR="00D35902" w:rsidRPr="0087246C" w:rsidRDefault="00D35902" w:rsidP="00015A8D">
            <w:pPr>
              <w:pStyle w:val="TableParagraph"/>
              <w:spacing w:before="160"/>
              <w:ind w:left="338" w:right="328"/>
              <w:jc w:val="center"/>
            </w:pPr>
          </w:p>
        </w:tc>
      </w:tr>
      <w:tr w:rsidR="0069225D" w14:paraId="471E5E9C" w14:textId="77777777" w:rsidTr="007857CB">
        <w:trPr>
          <w:trHeight w:val="567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A084E" w14:textId="77777777" w:rsidR="00E6313F" w:rsidRDefault="00E6313F" w:rsidP="00E6313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Percorsi extra curricolari in orario pomeridiano per gli alunni della Secondaria di I grado di Coding, robotica educativa e matematica, Media Education </w:t>
            </w:r>
          </w:p>
          <w:p w14:paraId="106CB755" w14:textId="77777777" w:rsidR="0069225D" w:rsidRPr="0079402C" w:rsidRDefault="0069225D" w:rsidP="002863D9">
            <w:pPr>
              <w:pStyle w:val="TableParagraph"/>
              <w:spacing w:before="25"/>
              <w:ind w:right="579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1EC2E" w14:textId="67BBCB6F" w:rsidR="0069225D" w:rsidRDefault="00E6313F" w:rsidP="00015A8D">
            <w:pPr>
              <w:pStyle w:val="TableParagraph"/>
              <w:spacing w:before="160"/>
              <w:ind w:left="311" w:right="298"/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E724E" w14:textId="6314F9D2" w:rsidR="0069225D" w:rsidRDefault="00E6313F" w:rsidP="00015A8D">
            <w:pPr>
              <w:pStyle w:val="TableParagraph"/>
              <w:spacing w:before="160"/>
              <w:ind w:left="338" w:right="328"/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4131F" w14:textId="77777777" w:rsidR="0069225D" w:rsidRPr="0087246C" w:rsidRDefault="0069225D" w:rsidP="00015A8D">
            <w:pPr>
              <w:pStyle w:val="TableParagraph"/>
              <w:spacing w:before="160"/>
              <w:ind w:left="338" w:right="328"/>
              <w:jc w:val="center"/>
            </w:pPr>
          </w:p>
        </w:tc>
      </w:tr>
    </w:tbl>
    <w:p w14:paraId="4DA5D2F5" w14:textId="27B6187D" w:rsidR="002C4224" w:rsidRDefault="002C4224"/>
    <w:p w14:paraId="0FD635E0" w14:textId="77777777" w:rsidR="002C4224" w:rsidRDefault="002C4224">
      <w:r>
        <w:br w:type="page"/>
      </w:r>
    </w:p>
    <w:p w14:paraId="725E537F" w14:textId="77777777" w:rsidR="00D03514" w:rsidRDefault="00D03514"/>
    <w:tbl>
      <w:tblPr>
        <w:tblStyle w:val="TableNormal1"/>
        <w:tblW w:w="8505" w:type="dxa"/>
        <w:tblInd w:w="-5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402"/>
        <w:gridCol w:w="2127"/>
        <w:gridCol w:w="1559"/>
        <w:gridCol w:w="1417"/>
      </w:tblGrid>
      <w:tr w:rsidR="00D03514" w14:paraId="26456766" w14:textId="77777777" w:rsidTr="00601E5F">
        <w:trPr>
          <w:trHeight w:val="53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 w:themeFill="accent5" w:themeFillTint="99"/>
            <w:vAlign w:val="center"/>
          </w:tcPr>
          <w:p w14:paraId="6D9ADFC9" w14:textId="77777777" w:rsidR="00D03514" w:rsidRPr="003D24B4" w:rsidRDefault="00D03514" w:rsidP="00601E5F">
            <w:pPr>
              <w:pStyle w:val="TableParagraph"/>
              <w:spacing w:before="40"/>
              <w:ind w:left="122" w:right="111" w:hanging="2"/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PERCORSI FORMATIVI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 w:themeFill="accent5" w:themeFillTint="99"/>
            <w:vAlign w:val="center"/>
          </w:tcPr>
          <w:p w14:paraId="6988199A" w14:textId="24B629AC" w:rsidR="00D03514" w:rsidRPr="006E2EFA" w:rsidRDefault="00D03514" w:rsidP="00601E5F">
            <w:pPr>
              <w:pStyle w:val="TableParagraph"/>
              <w:ind w:right="300"/>
              <w:jc w:val="center"/>
              <w:rPr>
                <w:b/>
                <w:lang w:val="it-IT"/>
              </w:rPr>
            </w:pPr>
            <w:r w:rsidRPr="006E2EFA">
              <w:rPr>
                <w:b/>
                <w:lang w:val="it-IT"/>
              </w:rPr>
              <w:t>N°</w:t>
            </w:r>
            <w:r w:rsidRPr="006E2EFA">
              <w:rPr>
                <w:b/>
                <w:spacing w:val="-2"/>
                <w:lang w:val="it-IT"/>
              </w:rPr>
              <w:t xml:space="preserve"> figure richieste nei r</w:t>
            </w:r>
            <w:r>
              <w:rPr>
                <w:b/>
                <w:spacing w:val="-2"/>
                <w:lang w:val="it-IT"/>
              </w:rPr>
              <w:t xml:space="preserve">uoli di </w:t>
            </w:r>
            <w:r w:rsidR="00DE7CE3">
              <w:rPr>
                <w:b/>
                <w:spacing w:val="-2"/>
                <w:lang w:val="it-IT"/>
              </w:rPr>
              <w:t>ESPERTO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 w:themeFill="accent5" w:themeFillTint="99"/>
            <w:vAlign w:val="center"/>
          </w:tcPr>
          <w:p w14:paraId="254B2541" w14:textId="7DB31A99" w:rsidR="00D03514" w:rsidRDefault="00D03514" w:rsidP="00601E5F">
            <w:pPr>
              <w:pStyle w:val="TableParagraph"/>
              <w:spacing w:before="3"/>
              <w:jc w:val="center"/>
              <w:rPr>
                <w:sz w:val="25"/>
              </w:rPr>
            </w:pPr>
            <w:r>
              <w:rPr>
                <w:b/>
              </w:rPr>
              <w:t xml:space="preserve">Ore di impegno </w:t>
            </w:r>
            <w:r w:rsidR="00DE7CE3">
              <w:rPr>
                <w:b/>
              </w:rPr>
              <w:t>ESPERTO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 w:themeFill="accent5" w:themeFillTint="99"/>
          </w:tcPr>
          <w:p w14:paraId="4EE0EF33" w14:textId="77777777" w:rsidR="00D03514" w:rsidRDefault="00D03514" w:rsidP="00601E5F">
            <w:pPr>
              <w:pStyle w:val="TableParagraph"/>
              <w:ind w:right="328"/>
              <w:jc w:val="center"/>
              <w:rPr>
                <w:b/>
              </w:rPr>
            </w:pPr>
            <w:r>
              <w:rPr>
                <w:b/>
              </w:rPr>
              <w:t>Preferenza</w:t>
            </w:r>
          </w:p>
        </w:tc>
      </w:tr>
      <w:tr w:rsidR="007857CB" w14:paraId="58E262B0" w14:textId="77777777" w:rsidTr="007857CB">
        <w:trPr>
          <w:trHeight w:val="567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40105" w14:textId="22E36DFF" w:rsidR="007857CB" w:rsidRPr="0079402C" w:rsidRDefault="007857CB" w:rsidP="002863D9">
            <w:pPr>
              <w:pStyle w:val="TableParagraph"/>
              <w:spacing w:before="25"/>
              <w:ind w:right="579"/>
            </w:pPr>
            <w:r>
              <w:t xml:space="preserve">Percorso </w:t>
            </w:r>
            <w:r>
              <w:rPr>
                <w:lang w:val="it-IT"/>
              </w:rPr>
              <w:t>extra curricolare</w:t>
            </w:r>
            <w:r>
              <w:t xml:space="preserve"> Multilinguismo in orario pomeridiano per gli alunni della Secondaria di TRINITY con certificazione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7E127" w14:textId="09FF9878" w:rsidR="007857CB" w:rsidRDefault="007857CB" w:rsidP="00015A8D">
            <w:pPr>
              <w:pStyle w:val="TableParagraph"/>
              <w:spacing w:before="160"/>
              <w:ind w:left="311" w:right="298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561D2" w14:textId="7B45CA7B" w:rsidR="007857CB" w:rsidRDefault="007857CB" w:rsidP="00015A8D">
            <w:pPr>
              <w:pStyle w:val="TableParagraph"/>
              <w:spacing w:before="160"/>
              <w:ind w:left="338" w:right="328"/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6882A" w14:textId="77777777" w:rsidR="007857CB" w:rsidRPr="0087246C" w:rsidRDefault="007857CB" w:rsidP="00015A8D">
            <w:pPr>
              <w:pStyle w:val="TableParagraph"/>
              <w:spacing w:before="160"/>
              <w:ind w:left="338" w:right="328"/>
              <w:jc w:val="center"/>
            </w:pPr>
          </w:p>
        </w:tc>
      </w:tr>
      <w:tr w:rsidR="007857CB" w14:paraId="7E534798" w14:textId="77777777" w:rsidTr="007857CB">
        <w:trPr>
          <w:trHeight w:val="567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837F9" w14:textId="5BEE8814" w:rsidR="007857CB" w:rsidRDefault="007857CB" w:rsidP="002863D9">
            <w:pPr>
              <w:pStyle w:val="TableParagraph"/>
              <w:spacing w:before="25"/>
              <w:ind w:right="579"/>
            </w:pPr>
            <w:r>
              <w:t xml:space="preserve">Percorso </w:t>
            </w:r>
            <w:r>
              <w:rPr>
                <w:lang w:val="it-IT"/>
              </w:rPr>
              <w:t>extra curricolare</w:t>
            </w:r>
            <w:r>
              <w:t xml:space="preserve"> Multilinguismo in orario pomeridiano per gli alunni della Secondaria di DELF con certificazione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8436C" w14:textId="68E75CD3" w:rsidR="007857CB" w:rsidRDefault="007857CB" w:rsidP="00015A8D">
            <w:pPr>
              <w:pStyle w:val="TableParagraph"/>
              <w:spacing w:before="160"/>
              <w:ind w:left="311" w:right="298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F324A" w14:textId="6A61A59E" w:rsidR="007857CB" w:rsidRDefault="007857CB" w:rsidP="00015A8D">
            <w:pPr>
              <w:pStyle w:val="TableParagraph"/>
              <w:spacing w:before="160"/>
              <w:ind w:left="338" w:right="328"/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93998" w14:textId="77777777" w:rsidR="007857CB" w:rsidRPr="0087246C" w:rsidRDefault="007857CB" w:rsidP="00015A8D">
            <w:pPr>
              <w:pStyle w:val="TableParagraph"/>
              <w:spacing w:before="160"/>
              <w:ind w:left="338" w:right="328"/>
              <w:jc w:val="center"/>
            </w:pPr>
          </w:p>
        </w:tc>
      </w:tr>
      <w:tr w:rsidR="007857CB" w14:paraId="2A25CAD6" w14:textId="77777777" w:rsidTr="007857CB">
        <w:trPr>
          <w:trHeight w:val="567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7AEC3" w14:textId="06E32C9E" w:rsidR="007857CB" w:rsidRDefault="007857CB" w:rsidP="002863D9">
            <w:pPr>
              <w:pStyle w:val="TableParagraph"/>
              <w:spacing w:before="25"/>
              <w:ind w:right="579"/>
            </w:pPr>
            <w:r>
              <w:t>Percorso CLIL lingua inglese in orario curricolare per gli alunni di Secondaria, classi seconde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84430" w14:textId="54336334" w:rsidR="007857CB" w:rsidRDefault="007857CB" w:rsidP="00015A8D">
            <w:pPr>
              <w:pStyle w:val="TableParagraph"/>
              <w:spacing w:before="160"/>
              <w:ind w:left="311" w:right="298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C94A5" w14:textId="6F17CC8B" w:rsidR="007857CB" w:rsidRDefault="007857CB" w:rsidP="00015A8D">
            <w:pPr>
              <w:pStyle w:val="TableParagraph"/>
              <w:spacing w:before="160"/>
              <w:ind w:left="338" w:right="328"/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F420E" w14:textId="77777777" w:rsidR="007857CB" w:rsidRPr="0087246C" w:rsidRDefault="007857CB" w:rsidP="00015A8D">
            <w:pPr>
              <w:pStyle w:val="TableParagraph"/>
              <w:spacing w:before="160"/>
              <w:ind w:left="338" w:right="328"/>
              <w:jc w:val="center"/>
            </w:pPr>
          </w:p>
        </w:tc>
      </w:tr>
      <w:tr w:rsidR="007857CB" w14:paraId="3A31D731" w14:textId="32BA21CC" w:rsidTr="007857CB">
        <w:trPr>
          <w:trHeight w:val="567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47370" w14:textId="6CE257E4" w:rsidR="007857CB" w:rsidRPr="0087246C" w:rsidRDefault="007857CB" w:rsidP="002863D9">
            <w:pPr>
              <w:pStyle w:val="TableParagraph"/>
              <w:spacing w:before="25"/>
              <w:ind w:right="579"/>
              <w:rPr>
                <w:lang w:val="it-IT"/>
              </w:rPr>
            </w:pPr>
            <w:r w:rsidRPr="00094B74">
              <w:rPr>
                <w:lang w:val="it-IT"/>
              </w:rPr>
              <w:t>Percors</w:t>
            </w:r>
            <w:r>
              <w:rPr>
                <w:lang w:val="it-IT"/>
              </w:rPr>
              <w:t>o</w:t>
            </w:r>
            <w:r w:rsidRPr="00094B74">
              <w:rPr>
                <w:lang w:val="it-IT"/>
              </w:rPr>
              <w:t xml:space="preserve"> di</w:t>
            </w:r>
            <w:r>
              <w:rPr>
                <w:lang w:val="it-IT"/>
              </w:rPr>
              <w:t xml:space="preserve"> </w:t>
            </w:r>
            <w:r w:rsidRPr="00094B74">
              <w:rPr>
                <w:lang w:val="it-IT"/>
              </w:rPr>
              <w:t>tutoraggio per</w:t>
            </w:r>
            <w:r>
              <w:rPr>
                <w:lang w:val="it-IT"/>
              </w:rPr>
              <w:t xml:space="preserve"> </w:t>
            </w:r>
            <w:r w:rsidRPr="00094B74">
              <w:rPr>
                <w:lang w:val="it-IT"/>
              </w:rPr>
              <w:t>l’orientamento</w:t>
            </w:r>
            <w:r>
              <w:rPr>
                <w:lang w:val="it-IT"/>
              </w:rPr>
              <w:t xml:space="preserve"> </w:t>
            </w:r>
            <w:r w:rsidRPr="00094B74">
              <w:rPr>
                <w:lang w:val="it-IT"/>
              </w:rPr>
              <w:t>agli studi e alle</w:t>
            </w:r>
            <w:r>
              <w:rPr>
                <w:lang w:val="it-IT"/>
              </w:rPr>
              <w:t xml:space="preserve"> </w:t>
            </w:r>
            <w:r w:rsidRPr="00094B74">
              <w:rPr>
                <w:lang w:val="it-IT"/>
              </w:rPr>
              <w:t>carriere STEM,</w:t>
            </w:r>
            <w:r>
              <w:rPr>
                <w:lang w:val="it-IT"/>
              </w:rPr>
              <w:t xml:space="preserve"> </w:t>
            </w:r>
            <w:r w:rsidRPr="00094B74">
              <w:rPr>
                <w:lang w:val="it-IT"/>
              </w:rPr>
              <w:t>anche con il</w:t>
            </w:r>
            <w:r>
              <w:rPr>
                <w:lang w:val="it-IT"/>
              </w:rPr>
              <w:t xml:space="preserve"> </w:t>
            </w:r>
            <w:r w:rsidRPr="00094B74">
              <w:rPr>
                <w:lang w:val="it-IT"/>
              </w:rPr>
              <w:t>coinvolgimento</w:t>
            </w:r>
            <w:r>
              <w:rPr>
                <w:lang w:val="it-IT"/>
              </w:rPr>
              <w:t xml:space="preserve"> </w:t>
            </w:r>
            <w:r w:rsidRPr="00094B74">
              <w:rPr>
                <w:lang w:val="it-IT"/>
              </w:rPr>
              <w:t>delle famiglie</w:t>
            </w:r>
            <w:r w:rsidRPr="0087246C">
              <w:rPr>
                <w:lang w:val="it-IT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D688E" w14:textId="1DDFED2A" w:rsidR="007857CB" w:rsidRPr="0087246C" w:rsidRDefault="007857CB" w:rsidP="00015A8D">
            <w:pPr>
              <w:pStyle w:val="TableParagraph"/>
              <w:spacing w:before="160"/>
              <w:ind w:left="311" w:right="298"/>
              <w:jc w:val="center"/>
              <w:rPr>
                <w:lang w:val="it-IT"/>
              </w:rPr>
            </w:pPr>
            <w:r>
              <w:rPr>
                <w:lang w:val="it-IT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AB24A" w14:textId="6058ED41" w:rsidR="007857CB" w:rsidRPr="0087246C" w:rsidRDefault="007857CB" w:rsidP="00015A8D">
            <w:pPr>
              <w:pStyle w:val="TableParagraph"/>
              <w:spacing w:before="160"/>
              <w:ind w:left="338" w:right="328"/>
              <w:jc w:val="center"/>
              <w:rPr>
                <w:lang w:val="it-IT"/>
              </w:rPr>
            </w:pPr>
            <w:r>
              <w:rPr>
                <w:lang w:val="it-IT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0B72B" w14:textId="77777777" w:rsidR="007857CB" w:rsidRPr="0087246C" w:rsidRDefault="007857CB" w:rsidP="00015A8D">
            <w:pPr>
              <w:pStyle w:val="TableParagraph"/>
              <w:spacing w:before="160"/>
              <w:ind w:left="338" w:right="328"/>
              <w:jc w:val="center"/>
              <w:rPr>
                <w:lang w:val="it-IT"/>
              </w:rPr>
            </w:pPr>
          </w:p>
        </w:tc>
      </w:tr>
      <w:tr w:rsidR="007857CB" w14:paraId="752FF348" w14:textId="49E9BD7C" w:rsidTr="007857CB">
        <w:trPr>
          <w:trHeight w:val="567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94513" w14:textId="22B2812E" w:rsidR="007857CB" w:rsidRPr="0087246C" w:rsidRDefault="00591273" w:rsidP="002863D9">
            <w:pPr>
              <w:pStyle w:val="TableParagraph"/>
              <w:spacing w:before="25"/>
              <w:ind w:right="579"/>
              <w:rPr>
                <w:lang w:val="it-IT"/>
              </w:rPr>
            </w:pPr>
            <w:r>
              <w:t>Percorso di metodologia CLIL lingua inglese per personale docente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BAE50" w14:textId="35127EB4" w:rsidR="007857CB" w:rsidRPr="0087246C" w:rsidRDefault="00591273" w:rsidP="00015A8D">
            <w:pPr>
              <w:pStyle w:val="TableParagraph"/>
              <w:spacing w:before="174"/>
              <w:ind w:left="9"/>
              <w:jc w:val="center"/>
              <w:rPr>
                <w:lang w:val="it-IT"/>
              </w:rPr>
            </w:pPr>
            <w:r>
              <w:rPr>
                <w:lang w:val="it-IT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C3652" w14:textId="359587AD" w:rsidR="007857CB" w:rsidRPr="0087246C" w:rsidRDefault="00591273" w:rsidP="00015A8D">
            <w:pPr>
              <w:pStyle w:val="TableParagraph"/>
              <w:spacing w:before="174"/>
              <w:ind w:left="339" w:right="328"/>
              <w:jc w:val="center"/>
              <w:rPr>
                <w:lang w:val="it-IT"/>
              </w:rPr>
            </w:pPr>
            <w:r>
              <w:rPr>
                <w:lang w:val="it-IT"/>
              </w:rPr>
              <w:t>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690AD" w14:textId="77777777" w:rsidR="007857CB" w:rsidRPr="0087246C" w:rsidRDefault="007857CB" w:rsidP="00015A8D">
            <w:pPr>
              <w:pStyle w:val="TableParagraph"/>
              <w:spacing w:before="174"/>
              <w:ind w:left="339" w:right="328"/>
              <w:jc w:val="center"/>
              <w:rPr>
                <w:lang w:val="it-IT"/>
              </w:rPr>
            </w:pPr>
          </w:p>
        </w:tc>
      </w:tr>
      <w:tr w:rsidR="00591273" w14:paraId="6C5D3E83" w14:textId="77777777" w:rsidTr="007857CB">
        <w:trPr>
          <w:trHeight w:val="567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46393" w14:textId="4534779E" w:rsidR="00591273" w:rsidRDefault="00591273" w:rsidP="002863D9">
            <w:pPr>
              <w:pStyle w:val="TableParagraph"/>
              <w:spacing w:before="25"/>
              <w:ind w:right="579"/>
            </w:pPr>
            <w:r>
              <w:t>Percorso di Multilinguismo per il personale docente di lingua francese, livello B2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CF7F1" w14:textId="08DDB042" w:rsidR="00591273" w:rsidRDefault="00591273" w:rsidP="00015A8D">
            <w:pPr>
              <w:pStyle w:val="TableParagraph"/>
              <w:spacing w:before="174"/>
              <w:ind w:left="9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07DA3" w14:textId="3ED8D202" w:rsidR="00591273" w:rsidRDefault="00591273" w:rsidP="00015A8D">
            <w:pPr>
              <w:pStyle w:val="TableParagraph"/>
              <w:spacing w:before="174"/>
              <w:ind w:left="339" w:right="328"/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0D30B" w14:textId="77777777" w:rsidR="00591273" w:rsidRPr="0087246C" w:rsidRDefault="00591273" w:rsidP="00015A8D">
            <w:pPr>
              <w:pStyle w:val="TableParagraph"/>
              <w:spacing w:before="174"/>
              <w:ind w:left="339" w:right="328"/>
              <w:jc w:val="center"/>
            </w:pPr>
          </w:p>
        </w:tc>
      </w:tr>
      <w:tr w:rsidR="00591273" w14:paraId="3E4CE6D6" w14:textId="77777777" w:rsidTr="007857CB">
        <w:trPr>
          <w:trHeight w:val="567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5919C" w14:textId="56A15554" w:rsidR="00591273" w:rsidRDefault="00591273" w:rsidP="002863D9">
            <w:pPr>
              <w:pStyle w:val="TableParagraph"/>
              <w:spacing w:before="25"/>
              <w:ind w:right="579"/>
            </w:pPr>
            <w:r>
              <w:t>Percorso di Multilinguismo per il personale docente di lingua inglese, livello B2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FC918" w14:textId="06535973" w:rsidR="00591273" w:rsidRDefault="00591273" w:rsidP="00015A8D">
            <w:pPr>
              <w:pStyle w:val="TableParagraph"/>
              <w:spacing w:before="174"/>
              <w:ind w:left="9"/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252C5" w14:textId="4FE94884" w:rsidR="00591273" w:rsidRDefault="00591273" w:rsidP="00015A8D">
            <w:pPr>
              <w:pStyle w:val="TableParagraph"/>
              <w:spacing w:before="174"/>
              <w:ind w:left="339" w:right="328"/>
              <w:jc w:val="center"/>
            </w:pPr>
            <w:r>
              <w:t>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E1A1F" w14:textId="77777777" w:rsidR="00591273" w:rsidRPr="0087246C" w:rsidRDefault="00591273" w:rsidP="00015A8D">
            <w:pPr>
              <w:pStyle w:val="TableParagraph"/>
              <w:spacing w:before="174"/>
              <w:ind w:left="339" w:right="328"/>
              <w:jc w:val="center"/>
            </w:pPr>
          </w:p>
        </w:tc>
      </w:tr>
      <w:tr w:rsidR="00591273" w14:paraId="7717D2B8" w14:textId="77777777" w:rsidTr="007857CB">
        <w:trPr>
          <w:trHeight w:val="567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3A250" w14:textId="2EECC948" w:rsidR="00591273" w:rsidRDefault="00591273" w:rsidP="002863D9">
            <w:pPr>
              <w:pStyle w:val="TableParagraph"/>
              <w:spacing w:before="25"/>
              <w:ind w:right="579"/>
            </w:pPr>
            <w:r>
              <w:t>Percorso di Multilinguismo per il personale docente di lingua inglese, livello C1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67C9A" w14:textId="4CF29776" w:rsidR="00591273" w:rsidRDefault="00591273" w:rsidP="00015A8D">
            <w:pPr>
              <w:pStyle w:val="TableParagraph"/>
              <w:spacing w:before="174"/>
              <w:ind w:left="9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6F9DD" w14:textId="2C03B5AD" w:rsidR="00591273" w:rsidRDefault="00591273" w:rsidP="00015A8D">
            <w:pPr>
              <w:pStyle w:val="TableParagraph"/>
              <w:spacing w:before="174"/>
              <w:ind w:left="339" w:right="328"/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C5362" w14:textId="77777777" w:rsidR="00591273" w:rsidRPr="0087246C" w:rsidRDefault="00591273" w:rsidP="00015A8D">
            <w:pPr>
              <w:pStyle w:val="TableParagraph"/>
              <w:spacing w:before="174"/>
              <w:ind w:left="339" w:right="328"/>
              <w:jc w:val="center"/>
            </w:pPr>
          </w:p>
        </w:tc>
      </w:tr>
      <w:bookmarkEnd w:id="0"/>
    </w:tbl>
    <w:p w14:paraId="3F537189" w14:textId="77777777" w:rsidR="00D03514" w:rsidRDefault="00D03514" w:rsidP="00F67F6E">
      <w:pPr>
        <w:autoSpaceDE w:val="0"/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</w:pPr>
    </w:p>
    <w:p w14:paraId="0A1FE4EE" w14:textId="77777777" w:rsidR="00D03514" w:rsidRDefault="00D03514" w:rsidP="00F67F6E">
      <w:pPr>
        <w:autoSpaceDE w:val="0"/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</w:pPr>
    </w:p>
    <w:p w14:paraId="44386C6E" w14:textId="7F375E0C" w:rsidR="00F67F6E" w:rsidRDefault="006E2EFA" w:rsidP="00F67F6E">
      <w:pPr>
        <w:autoSpaceDE w:val="0"/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</w:pPr>
      <w:r w:rsidRPr="006E2EFA"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  <w:t>N.</w:t>
      </w:r>
      <w:bookmarkEnd w:id="1"/>
      <w:r w:rsidRPr="006E2EFA"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  <w:t>B.: barrare la casella relativa al ruolo che si richiede</w:t>
      </w:r>
      <w:r w:rsidR="00F67F6E"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  <w:t xml:space="preserve">. In caso di candidatura per più ruoli, indicare la preferenza con la numerazione da 1(preferenza più </w:t>
      </w:r>
      <w:r w:rsidR="0087246C"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  <w:t>alta)</w:t>
      </w:r>
      <w:r w:rsidR="00F67F6E"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  <w:t xml:space="preserve">, </w:t>
      </w:r>
      <w:r w:rsidR="0087246C"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  <w:t>2</w:t>
      </w:r>
      <w:r w:rsidR="00F67F6E"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  <w:t xml:space="preserve"> (preferenza più bassa)</w:t>
      </w:r>
    </w:p>
    <w:p w14:paraId="12970515" w14:textId="7E25B551" w:rsidR="008D5D67" w:rsidRDefault="008D5D67">
      <w:pPr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</w:pPr>
      <w:r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  <w:br w:type="page"/>
      </w:r>
    </w:p>
    <w:p w14:paraId="07A9E442" w14:textId="77777777" w:rsidR="0087246C" w:rsidRDefault="0087246C" w:rsidP="00F67F6E">
      <w:pPr>
        <w:autoSpaceDE w:val="0"/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</w:pPr>
    </w:p>
    <w:p w14:paraId="3E291B95" w14:textId="77777777" w:rsidR="00D74A50" w:rsidRDefault="00D74A50" w:rsidP="00D74A50">
      <w:pPr>
        <w:autoSpaceDE w:val="0"/>
        <w:spacing w:line="480" w:lineRule="auto"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partecipare alla selezione per l’attribuzione dell’incarico di</w:t>
      </w:r>
      <w:r>
        <w:rPr>
          <w:rFonts w:ascii="Arial" w:eastAsiaTheme="minorEastAsia" w:hAnsi="Arial" w:cs="Arial"/>
          <w:sz w:val="18"/>
          <w:szCs w:val="18"/>
        </w:rPr>
        <w:t>:</w:t>
      </w:r>
    </w:p>
    <w:tbl>
      <w:tblPr>
        <w:tblStyle w:val="TableNormal1"/>
        <w:tblW w:w="8505" w:type="dxa"/>
        <w:tblInd w:w="-5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402"/>
        <w:gridCol w:w="2127"/>
        <w:gridCol w:w="1559"/>
        <w:gridCol w:w="1417"/>
      </w:tblGrid>
      <w:tr w:rsidR="00591273" w14:paraId="45040C32" w14:textId="518B8F16" w:rsidTr="00591273">
        <w:trPr>
          <w:trHeight w:val="533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 w:themeFill="accent5" w:themeFillTint="99"/>
            <w:vAlign w:val="center"/>
          </w:tcPr>
          <w:p w14:paraId="0D533EA8" w14:textId="77777777" w:rsidR="00591273" w:rsidRPr="003D24B4" w:rsidRDefault="00591273" w:rsidP="0022753A">
            <w:pPr>
              <w:pStyle w:val="TableParagraph"/>
              <w:spacing w:before="40"/>
              <w:ind w:left="122" w:right="111" w:hanging="2"/>
              <w:jc w:val="center"/>
              <w:rPr>
                <w:b/>
                <w:lang w:val="it-IT"/>
              </w:rPr>
            </w:pPr>
            <w:r>
              <w:rPr>
                <w:b/>
                <w:lang w:val="it-IT"/>
              </w:rPr>
              <w:t>PERCORSI FORMATIVI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 w:themeFill="accent5" w:themeFillTint="99"/>
            <w:vAlign w:val="center"/>
          </w:tcPr>
          <w:p w14:paraId="4D977844" w14:textId="7A80C226" w:rsidR="00591273" w:rsidRPr="006E2EFA" w:rsidRDefault="00591273" w:rsidP="0022753A">
            <w:pPr>
              <w:pStyle w:val="TableParagraph"/>
              <w:ind w:right="300"/>
              <w:jc w:val="center"/>
              <w:rPr>
                <w:b/>
                <w:lang w:val="it-IT"/>
              </w:rPr>
            </w:pPr>
            <w:r w:rsidRPr="006E2EFA">
              <w:rPr>
                <w:b/>
                <w:lang w:val="it-IT"/>
              </w:rPr>
              <w:t>N°</w:t>
            </w:r>
            <w:r w:rsidRPr="006E2EFA">
              <w:rPr>
                <w:b/>
                <w:spacing w:val="-2"/>
                <w:lang w:val="it-IT"/>
              </w:rPr>
              <w:t xml:space="preserve"> figure richieste nei r</w:t>
            </w:r>
            <w:r>
              <w:rPr>
                <w:b/>
                <w:spacing w:val="-2"/>
                <w:lang w:val="it-IT"/>
              </w:rPr>
              <w:t>uoli di TUTOR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 w:themeFill="accent5" w:themeFillTint="99"/>
            <w:vAlign w:val="center"/>
          </w:tcPr>
          <w:p w14:paraId="46ED9C40" w14:textId="0FE761E8" w:rsidR="00591273" w:rsidRDefault="00591273" w:rsidP="0022753A">
            <w:pPr>
              <w:pStyle w:val="TableParagraph"/>
              <w:spacing w:before="3"/>
              <w:jc w:val="center"/>
              <w:rPr>
                <w:sz w:val="25"/>
              </w:rPr>
            </w:pPr>
            <w:r>
              <w:rPr>
                <w:b/>
              </w:rPr>
              <w:t>Ore di impegno TUTOR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 w:themeFill="accent5" w:themeFillTint="99"/>
          </w:tcPr>
          <w:p w14:paraId="24900B09" w14:textId="77777777" w:rsidR="00591273" w:rsidRDefault="00591273" w:rsidP="0022753A">
            <w:pPr>
              <w:pStyle w:val="TableParagraph"/>
              <w:ind w:right="328"/>
              <w:jc w:val="center"/>
              <w:rPr>
                <w:b/>
              </w:rPr>
            </w:pPr>
            <w:r>
              <w:rPr>
                <w:b/>
              </w:rPr>
              <w:t>Preferenza</w:t>
            </w:r>
          </w:p>
        </w:tc>
      </w:tr>
      <w:tr w:rsidR="00DD5182" w14:paraId="4AD31F0A" w14:textId="77777777" w:rsidTr="00591273">
        <w:trPr>
          <w:trHeight w:val="567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07D6D" w14:textId="5198C3F4" w:rsidR="00DD5182" w:rsidRPr="0079402C" w:rsidRDefault="00DD5182" w:rsidP="00591273">
            <w:pPr>
              <w:pStyle w:val="TableParagraph"/>
              <w:spacing w:before="25"/>
              <w:ind w:right="579"/>
            </w:pPr>
            <w:r w:rsidRPr="0079402C">
              <w:rPr>
                <w:lang w:val="it-IT"/>
              </w:rPr>
              <w:t xml:space="preserve">Percorsi </w:t>
            </w:r>
            <w:r>
              <w:rPr>
                <w:lang w:val="it-IT"/>
              </w:rPr>
              <w:t>curriculari di coding, robotica educativa e matematica per gli alunni di cinque anni dell’Infanzia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88435" w14:textId="6CA2417A" w:rsidR="00DD5182" w:rsidRDefault="00DD5182" w:rsidP="00591273">
            <w:pPr>
              <w:pStyle w:val="TableParagraph"/>
              <w:spacing w:before="160"/>
              <w:ind w:left="311" w:right="298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4B548" w14:textId="2D56C599" w:rsidR="00DD5182" w:rsidRDefault="00DD5182" w:rsidP="00591273">
            <w:pPr>
              <w:pStyle w:val="TableParagraph"/>
              <w:spacing w:before="160"/>
              <w:ind w:left="338" w:right="328"/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B3E56" w14:textId="77777777" w:rsidR="00DD5182" w:rsidRPr="0087246C" w:rsidRDefault="00DD5182" w:rsidP="00591273">
            <w:pPr>
              <w:pStyle w:val="TableParagraph"/>
              <w:spacing w:before="160"/>
              <w:ind w:left="338" w:right="328"/>
              <w:jc w:val="center"/>
            </w:pPr>
          </w:p>
        </w:tc>
      </w:tr>
      <w:tr w:rsidR="00591273" w14:paraId="67F2AA44" w14:textId="1518FBC7" w:rsidTr="00591273">
        <w:trPr>
          <w:trHeight w:val="567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4AF48" w14:textId="0C944E21" w:rsidR="00591273" w:rsidRPr="0087246C" w:rsidRDefault="00591273" w:rsidP="00591273">
            <w:pPr>
              <w:pStyle w:val="TableParagraph"/>
              <w:spacing w:before="25"/>
              <w:ind w:right="579"/>
              <w:rPr>
                <w:lang w:val="it-IT"/>
              </w:rPr>
            </w:pPr>
            <w:r w:rsidRPr="0079402C">
              <w:rPr>
                <w:lang w:val="it-IT"/>
              </w:rPr>
              <w:t xml:space="preserve">Percorsi </w:t>
            </w:r>
            <w:r>
              <w:rPr>
                <w:lang w:val="it-IT"/>
              </w:rPr>
              <w:t>curriculari di c</w:t>
            </w:r>
            <w:r w:rsidRPr="0038472E">
              <w:rPr>
                <w:lang w:val="it-IT"/>
              </w:rPr>
              <w:t>oding, pensiero computazionale</w:t>
            </w:r>
            <w:r>
              <w:rPr>
                <w:lang w:val="it-IT"/>
              </w:rPr>
              <w:t xml:space="preserve">, </w:t>
            </w:r>
            <w:r w:rsidRPr="0038472E">
              <w:rPr>
                <w:lang w:val="it-IT"/>
              </w:rPr>
              <w:t>robotica</w:t>
            </w:r>
            <w:r>
              <w:rPr>
                <w:lang w:val="it-IT"/>
              </w:rPr>
              <w:t xml:space="preserve"> e matematica per gli alunni della Primaria, classi quarte e quinte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5442F" w14:textId="76948DE8" w:rsidR="00591273" w:rsidRPr="0087246C" w:rsidRDefault="00DD5182" w:rsidP="00591273">
            <w:pPr>
              <w:pStyle w:val="TableParagraph"/>
              <w:spacing w:before="160"/>
              <w:ind w:left="311" w:right="298"/>
              <w:jc w:val="center"/>
              <w:rPr>
                <w:lang w:val="it-IT"/>
              </w:rPr>
            </w:pPr>
            <w:r>
              <w:rPr>
                <w:lang w:val="it-IT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58F8D" w14:textId="0DBA7980" w:rsidR="00591273" w:rsidRPr="0087246C" w:rsidRDefault="00591273" w:rsidP="00591273">
            <w:pPr>
              <w:pStyle w:val="TableParagraph"/>
              <w:spacing w:before="160"/>
              <w:ind w:left="338" w:right="328"/>
              <w:jc w:val="center"/>
              <w:rPr>
                <w:lang w:val="it-IT"/>
              </w:rPr>
            </w:pPr>
            <w:r>
              <w:rPr>
                <w:lang w:val="it-IT"/>
              </w:rPr>
              <w:t>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0CAD9" w14:textId="77777777" w:rsidR="00591273" w:rsidRPr="0087246C" w:rsidRDefault="00591273" w:rsidP="00591273">
            <w:pPr>
              <w:pStyle w:val="TableParagraph"/>
              <w:spacing w:before="160"/>
              <w:ind w:left="338" w:right="328"/>
              <w:jc w:val="center"/>
              <w:rPr>
                <w:lang w:val="it-IT"/>
              </w:rPr>
            </w:pPr>
          </w:p>
        </w:tc>
      </w:tr>
      <w:tr w:rsidR="00591273" w14:paraId="68B02DFA" w14:textId="139994F6" w:rsidTr="00591273">
        <w:trPr>
          <w:trHeight w:val="567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ADED3" w14:textId="30ED49F9" w:rsidR="00591273" w:rsidRPr="0087246C" w:rsidRDefault="00591273" w:rsidP="00591273">
            <w:pPr>
              <w:pStyle w:val="TableParagraph"/>
              <w:spacing w:before="25"/>
              <w:ind w:right="579"/>
              <w:rPr>
                <w:lang w:val="it-IT"/>
              </w:rPr>
            </w:pPr>
            <w:r w:rsidRPr="0079402C">
              <w:rPr>
                <w:lang w:val="it-IT"/>
              </w:rPr>
              <w:t xml:space="preserve">Percorsi </w:t>
            </w:r>
            <w:r>
              <w:rPr>
                <w:lang w:val="it-IT"/>
              </w:rPr>
              <w:t>extra curricolari in orario pomeridiano per gli alunni della Secondaria di I grado di</w:t>
            </w:r>
            <w:r w:rsidR="00043ACB">
              <w:rPr>
                <w:lang w:val="it-IT"/>
              </w:rPr>
              <w:t xml:space="preserve"> STEM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32E13" w14:textId="6C631B8E" w:rsidR="00591273" w:rsidRPr="0087246C" w:rsidRDefault="00043ACB" w:rsidP="00591273">
            <w:pPr>
              <w:pStyle w:val="TableParagraph"/>
              <w:spacing w:before="174"/>
              <w:ind w:left="9"/>
              <w:jc w:val="center"/>
              <w:rPr>
                <w:lang w:val="it-IT"/>
              </w:rPr>
            </w:pPr>
            <w:r>
              <w:rPr>
                <w:lang w:val="it-IT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7E8D" w14:textId="49395834" w:rsidR="00591273" w:rsidRPr="0087246C" w:rsidRDefault="00DD5182" w:rsidP="00591273">
            <w:pPr>
              <w:pStyle w:val="TableParagraph"/>
              <w:spacing w:before="174"/>
              <w:ind w:left="339" w:right="328"/>
              <w:jc w:val="center"/>
              <w:rPr>
                <w:lang w:val="it-IT"/>
              </w:rPr>
            </w:pPr>
            <w:r>
              <w:rPr>
                <w:lang w:val="it-IT"/>
              </w:rPr>
              <w:t>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28D36" w14:textId="77777777" w:rsidR="00591273" w:rsidRPr="0087246C" w:rsidRDefault="00591273" w:rsidP="00591273">
            <w:pPr>
              <w:pStyle w:val="TableParagraph"/>
              <w:spacing w:before="174"/>
              <w:ind w:left="339" w:right="328"/>
              <w:jc w:val="center"/>
              <w:rPr>
                <w:lang w:val="it-IT"/>
              </w:rPr>
            </w:pPr>
          </w:p>
        </w:tc>
      </w:tr>
      <w:tr w:rsidR="00043ACB" w14:paraId="49057ABD" w14:textId="77777777" w:rsidTr="00591273">
        <w:trPr>
          <w:trHeight w:val="567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D683" w14:textId="77777777" w:rsidR="00043ACB" w:rsidRDefault="00043ACB" w:rsidP="00043AC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Percorsi extra curricolari in orario pomeridiano per gli alunni della Secondaria di I grado di Coding, robotica educativa e matematica, Media Education </w:t>
            </w:r>
          </w:p>
          <w:p w14:paraId="0B6EFF0A" w14:textId="77777777" w:rsidR="00043ACB" w:rsidRPr="0079402C" w:rsidRDefault="00043ACB" w:rsidP="00043ACB">
            <w:pPr>
              <w:pStyle w:val="TableParagraph"/>
              <w:spacing w:before="25"/>
              <w:ind w:right="579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AD06A" w14:textId="7BF142CB" w:rsidR="00043ACB" w:rsidRDefault="00043ACB" w:rsidP="00043ACB">
            <w:pPr>
              <w:pStyle w:val="TableParagraph"/>
              <w:spacing w:before="174"/>
              <w:ind w:left="9"/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A4BAC" w14:textId="719C5277" w:rsidR="00043ACB" w:rsidRDefault="00043ACB" w:rsidP="00043ACB">
            <w:pPr>
              <w:pStyle w:val="TableParagraph"/>
              <w:spacing w:before="174"/>
              <w:ind w:left="339" w:right="328"/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5E52C" w14:textId="77777777" w:rsidR="00043ACB" w:rsidRPr="0087246C" w:rsidRDefault="00043ACB" w:rsidP="00043ACB">
            <w:pPr>
              <w:pStyle w:val="TableParagraph"/>
              <w:spacing w:before="174"/>
              <w:ind w:left="339" w:right="328"/>
              <w:jc w:val="center"/>
            </w:pPr>
          </w:p>
        </w:tc>
      </w:tr>
      <w:tr w:rsidR="00043ACB" w14:paraId="69E17C1C" w14:textId="77777777" w:rsidTr="00EE1080">
        <w:trPr>
          <w:trHeight w:val="567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BABC9" w14:textId="0A633B61" w:rsidR="00043ACB" w:rsidRPr="0079402C" w:rsidRDefault="00043ACB" w:rsidP="00043ACB">
            <w:pPr>
              <w:pStyle w:val="TableParagraph"/>
              <w:spacing w:before="25"/>
              <w:ind w:right="579"/>
            </w:pPr>
            <w:r>
              <w:t xml:space="preserve">Percorso </w:t>
            </w:r>
            <w:r>
              <w:rPr>
                <w:lang w:val="it-IT"/>
              </w:rPr>
              <w:t>extra curricolare</w:t>
            </w:r>
            <w:r>
              <w:t xml:space="preserve"> Multilinguismo in orario pomeridiano per gli alunni della Secondaria di DELF con certificazione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9F7CB" w14:textId="0DC54C8D" w:rsidR="00043ACB" w:rsidRPr="0087246C" w:rsidRDefault="00043ACB" w:rsidP="00043ACB">
            <w:pPr>
              <w:pStyle w:val="TableParagraph"/>
              <w:spacing w:before="174"/>
              <w:ind w:left="9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3DBF3" w14:textId="26FA2B34" w:rsidR="00043ACB" w:rsidRPr="0087246C" w:rsidRDefault="00043ACB" w:rsidP="00043ACB">
            <w:pPr>
              <w:pStyle w:val="TableParagraph"/>
              <w:spacing w:before="174"/>
              <w:ind w:left="339" w:right="328"/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9AB67" w14:textId="77777777" w:rsidR="00043ACB" w:rsidRPr="0087246C" w:rsidRDefault="00043ACB" w:rsidP="00043ACB">
            <w:pPr>
              <w:pStyle w:val="TableParagraph"/>
              <w:spacing w:before="174"/>
              <w:ind w:left="339" w:right="328"/>
              <w:jc w:val="center"/>
            </w:pPr>
          </w:p>
        </w:tc>
      </w:tr>
      <w:tr w:rsidR="00043ACB" w14:paraId="7357BDD8" w14:textId="77777777" w:rsidTr="00EE1080">
        <w:trPr>
          <w:trHeight w:val="567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0BFB2" w14:textId="081B0607" w:rsidR="00043ACB" w:rsidRDefault="00043ACB" w:rsidP="00043ACB">
            <w:pPr>
              <w:pStyle w:val="TableParagraph"/>
              <w:spacing w:before="25"/>
              <w:ind w:right="579"/>
            </w:pPr>
            <w:r>
              <w:t xml:space="preserve">Percorso </w:t>
            </w:r>
            <w:r>
              <w:rPr>
                <w:lang w:val="it-IT"/>
              </w:rPr>
              <w:t>extra curricolare</w:t>
            </w:r>
            <w:r>
              <w:t xml:space="preserve"> Multilinguismo in orario pomeridiano per gli alunni della Secondaria di TRINITY con certificazione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6F962" w14:textId="66583770" w:rsidR="00043ACB" w:rsidRPr="0087246C" w:rsidRDefault="00043ACB" w:rsidP="00043ACB">
            <w:pPr>
              <w:pStyle w:val="TableParagraph"/>
              <w:spacing w:before="174"/>
              <w:ind w:left="9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A301F" w14:textId="658BF3A1" w:rsidR="00043ACB" w:rsidRPr="0087246C" w:rsidRDefault="00043ACB" w:rsidP="00043ACB">
            <w:pPr>
              <w:pStyle w:val="TableParagraph"/>
              <w:spacing w:before="174"/>
              <w:ind w:left="339" w:right="328"/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4D122" w14:textId="77777777" w:rsidR="00043ACB" w:rsidRPr="0087246C" w:rsidRDefault="00043ACB" w:rsidP="00043ACB">
            <w:pPr>
              <w:pStyle w:val="TableParagraph"/>
              <w:spacing w:before="174"/>
              <w:ind w:left="339" w:right="328"/>
              <w:jc w:val="center"/>
            </w:pPr>
          </w:p>
        </w:tc>
      </w:tr>
      <w:tr w:rsidR="00043ACB" w14:paraId="1808D734" w14:textId="77777777" w:rsidTr="00EE1080">
        <w:trPr>
          <w:trHeight w:val="567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376AA" w14:textId="2634B23F" w:rsidR="00043ACB" w:rsidRDefault="00043ACB" w:rsidP="00043ACB">
            <w:pPr>
              <w:pStyle w:val="TableParagraph"/>
              <w:spacing w:before="25"/>
              <w:ind w:right="579"/>
            </w:pPr>
            <w:r>
              <w:t>Percorso CLIL lingua inglese in orario curricolare per gli alunni di Secondaria, classi seconde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C47A1" w14:textId="450E4500" w:rsidR="00043ACB" w:rsidRPr="0087246C" w:rsidRDefault="00043ACB" w:rsidP="00043ACB">
            <w:pPr>
              <w:pStyle w:val="TableParagraph"/>
              <w:spacing w:before="174"/>
              <w:ind w:left="9"/>
              <w:jc w:val="center"/>
            </w:pPr>
            <w: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4A63B" w14:textId="11672079" w:rsidR="00043ACB" w:rsidRPr="0087246C" w:rsidRDefault="00043ACB" w:rsidP="00043ACB">
            <w:pPr>
              <w:pStyle w:val="TableParagraph"/>
              <w:spacing w:before="174"/>
              <w:ind w:left="339" w:right="328"/>
              <w:jc w:val="center"/>
            </w:pPr>
            <w:r>
              <w:t>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A0EDB" w14:textId="77777777" w:rsidR="00043ACB" w:rsidRPr="0087246C" w:rsidRDefault="00043ACB" w:rsidP="00043ACB">
            <w:pPr>
              <w:pStyle w:val="TableParagraph"/>
              <w:spacing w:before="174"/>
              <w:ind w:left="339" w:right="328"/>
              <w:jc w:val="center"/>
            </w:pPr>
          </w:p>
        </w:tc>
      </w:tr>
    </w:tbl>
    <w:p w14:paraId="1340341A" w14:textId="77777777" w:rsidR="00043ACB" w:rsidRDefault="00043ACB" w:rsidP="00F67F6E">
      <w:pPr>
        <w:autoSpaceDE w:val="0"/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</w:pPr>
    </w:p>
    <w:p w14:paraId="39519BDA" w14:textId="77777777" w:rsidR="00043ACB" w:rsidRDefault="00043ACB" w:rsidP="00F67F6E">
      <w:pPr>
        <w:autoSpaceDE w:val="0"/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</w:pPr>
    </w:p>
    <w:p w14:paraId="39636625" w14:textId="211B8F35" w:rsidR="00F67F6E" w:rsidRDefault="0087246C" w:rsidP="00F67F6E">
      <w:pPr>
        <w:autoSpaceDE w:val="0"/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</w:pPr>
      <w:r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  <w:t>N.</w:t>
      </w:r>
      <w:r w:rsidR="00F67F6E" w:rsidRPr="006E2EFA"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  <w:t>B.: barrare la casella relativa al ruolo che si richiede</w:t>
      </w:r>
      <w:r w:rsidR="00F67F6E"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  <w:t xml:space="preserve">. In caso di candidatura per più ruoli, indicare la preferenza con la numerazione da 1(preferenza più </w:t>
      </w:r>
      <w:r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  <w:t>alta)</w:t>
      </w:r>
      <w:r w:rsidR="00F67F6E"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  <w:t xml:space="preserve">, </w:t>
      </w:r>
      <w:r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  <w:t>2</w:t>
      </w:r>
      <w:r w:rsidR="00F67F6E"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  <w:t xml:space="preserve"> (preferenza più bassa)</w:t>
      </w:r>
    </w:p>
    <w:p w14:paraId="42402E31" w14:textId="77777777" w:rsidR="00C7236A" w:rsidRDefault="00C7236A" w:rsidP="00F67F6E">
      <w:pPr>
        <w:autoSpaceDE w:val="0"/>
        <w:rPr>
          <w:rFonts w:asciiTheme="minorHAnsi" w:eastAsiaTheme="minorEastAsia" w:hAnsiTheme="minorHAnsi" w:cstheme="minorHAnsi"/>
          <w:b/>
          <w:bCs/>
          <w:i/>
          <w:iCs/>
          <w:sz w:val="24"/>
          <w:szCs w:val="24"/>
          <w:u w:val="single"/>
        </w:rPr>
      </w:pPr>
    </w:p>
    <w:p w14:paraId="3BBE963C" w14:textId="77777777" w:rsidR="008D5D67" w:rsidRDefault="008D5D67">
      <w:pPr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br w:type="page"/>
      </w:r>
    </w:p>
    <w:p w14:paraId="0E2B3F0C" w14:textId="3674D93C" w:rsidR="00703338" w:rsidRPr="00C20594" w:rsidRDefault="00703338" w:rsidP="00703338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  <w:lang w:eastAsia="ar-SA"/>
        </w:rPr>
      </w:pPr>
      <w:r w:rsidRPr="00C20594">
        <w:rPr>
          <w:rFonts w:ascii="Arial" w:eastAsiaTheme="minorEastAsia" w:hAnsi="Arial" w:cs="Arial"/>
          <w:sz w:val="18"/>
          <w:szCs w:val="18"/>
        </w:rPr>
        <w:lastRenderedPageBreak/>
        <w:t>A tal fine, consapevole della responsabilità penale e della decadenza da eventuali benefici acquisiti</w:t>
      </w:r>
      <w:r w:rsidRPr="00C20594">
        <w:rPr>
          <w:rFonts w:ascii="Arial" w:eastAsiaTheme="minorEastAsia" w:hAnsi="Arial" w:cs="Arial"/>
          <w:sz w:val="18"/>
          <w:szCs w:val="18"/>
          <w:lang w:eastAsia="ar-SA"/>
        </w:rPr>
        <w:t>. N</w:t>
      </w:r>
      <w:r w:rsidRPr="00C20594">
        <w:rPr>
          <w:rFonts w:ascii="Arial" w:eastAsiaTheme="minorEastAsia" w:hAnsi="Arial" w:cs="Arial"/>
          <w:sz w:val="18"/>
          <w:szCs w:val="18"/>
        </w:rPr>
        <w:t xml:space="preserve">el caso di dichiarazioni mendaci, </w:t>
      </w:r>
      <w:r w:rsidRPr="00C20594">
        <w:rPr>
          <w:rFonts w:ascii="Arial" w:eastAsiaTheme="minorEastAsia" w:hAnsi="Arial" w:cs="Arial"/>
          <w:b/>
          <w:sz w:val="18"/>
          <w:szCs w:val="18"/>
        </w:rPr>
        <w:t>dichiara</w:t>
      </w:r>
      <w:r w:rsidRPr="00C20594">
        <w:rPr>
          <w:rFonts w:ascii="Arial" w:eastAsiaTheme="minorEastAsia" w:hAnsi="Arial" w:cs="Arial"/>
          <w:sz w:val="18"/>
          <w:szCs w:val="18"/>
        </w:rPr>
        <w:t xml:space="preserve"> sotto la propria responsabilità quanto segue:</w:t>
      </w:r>
    </w:p>
    <w:p w14:paraId="2C1E5EB7" w14:textId="77777777" w:rsidR="00703338" w:rsidRPr="00C20594" w:rsidRDefault="00703338" w:rsidP="00703338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aver preso visione delle condizioni previste dal bando</w:t>
      </w:r>
    </w:p>
    <w:p w14:paraId="24246487" w14:textId="77777777" w:rsidR="00703338" w:rsidRPr="00C20594" w:rsidRDefault="00703338" w:rsidP="00703338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essere in godimento dei diritti politici</w:t>
      </w:r>
    </w:p>
    <w:p w14:paraId="5A782899" w14:textId="24BE9F5B" w:rsidR="00551ED0" w:rsidRPr="00551ED0" w:rsidRDefault="00703338" w:rsidP="00551ED0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</w:rPr>
      </w:pPr>
      <w:r w:rsidRPr="00C20594">
        <w:rPr>
          <w:rFonts w:ascii="Arial" w:eastAsiaTheme="minorEastAsia" w:hAnsi="Arial" w:cs="Arial"/>
          <w:sz w:val="18"/>
          <w:szCs w:val="18"/>
        </w:rPr>
        <w:t>di non aver subito condanne penali ovvero di avere i seguenti provvedimenti penali</w:t>
      </w:r>
      <w:r w:rsidR="00551ED0">
        <w:rPr>
          <w:rFonts w:ascii="Arial" w:eastAsiaTheme="minorEastAsia" w:hAnsi="Arial" w:cs="Arial"/>
        </w:rPr>
        <w:t xml:space="preserve"> </w:t>
      </w:r>
      <w:r w:rsidRPr="00551ED0">
        <w:rPr>
          <w:rFonts w:ascii="Arial" w:eastAsiaTheme="minorEastAsia" w:hAnsi="Arial" w:cs="Arial"/>
        </w:rPr>
        <w:t>__________________________________________________________________</w:t>
      </w:r>
    </w:p>
    <w:p w14:paraId="71A98CCD" w14:textId="2825FB7B" w:rsidR="00703338" w:rsidRPr="00551ED0" w:rsidRDefault="00703338" w:rsidP="00551ED0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</w:rPr>
      </w:pPr>
      <w:r w:rsidRPr="00C20594">
        <w:rPr>
          <w:rFonts w:ascii="Arial" w:eastAsiaTheme="minorEastAsia" w:hAnsi="Arial" w:cs="Arial"/>
          <w:sz w:val="18"/>
          <w:szCs w:val="18"/>
        </w:rPr>
        <w:t xml:space="preserve">di non avere procedimenti penali pendenti, ovvero di avere i seguenti procedimenti penali pendenti: </w:t>
      </w:r>
      <w:r w:rsidRPr="00551ED0">
        <w:rPr>
          <w:rFonts w:ascii="Arial" w:eastAsiaTheme="minorEastAsia" w:hAnsi="Arial" w:cs="Arial"/>
        </w:rPr>
        <w:t>____________________________________________________________</w:t>
      </w:r>
    </w:p>
    <w:p w14:paraId="108B77AE" w14:textId="77777777" w:rsidR="00703338" w:rsidRPr="00C20594" w:rsidRDefault="00703338" w:rsidP="00703338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impegnarsi a documentare puntualmente tutta l’attività svolta</w:t>
      </w:r>
    </w:p>
    <w:p w14:paraId="79FE3195" w14:textId="0A8FDDA8" w:rsidR="006C10F5" w:rsidRPr="00551ED0" w:rsidRDefault="00703338" w:rsidP="00551ED0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essere disponibile ad adattarsi al calendario definito dal Gruppo Operativo di Piano</w:t>
      </w:r>
    </w:p>
    <w:p w14:paraId="79D0EE04" w14:textId="77777777" w:rsidR="00703338" w:rsidRPr="00EB52E0" w:rsidRDefault="00703338" w:rsidP="00703338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di non essere in alcuna delle condizioni di incompatibilità con l’incarico previsti dalla norma vigente</w:t>
      </w:r>
    </w:p>
    <w:p w14:paraId="5F480C82" w14:textId="77777777" w:rsidR="00703338" w:rsidRPr="005E1D00" w:rsidRDefault="00703338" w:rsidP="00703338">
      <w:pPr>
        <w:numPr>
          <w:ilvl w:val="0"/>
          <w:numId w:val="19"/>
        </w:numPr>
        <w:suppressAutoHyphens/>
        <w:autoSpaceDE w:val="0"/>
        <w:spacing w:after="200" w:line="276" w:lineRule="auto"/>
        <w:mirrorIndents/>
        <w:rPr>
          <w:rFonts w:ascii="Arial" w:eastAsiaTheme="minorEastAsia" w:hAnsi="Arial" w:cs="Arial"/>
        </w:rPr>
      </w:pPr>
      <w:r w:rsidRPr="00C20594">
        <w:rPr>
          <w:rFonts w:ascii="Arial" w:eastAsiaTheme="minorEastAsia" w:hAnsi="Arial" w:cs="Arial"/>
          <w:sz w:val="18"/>
          <w:szCs w:val="18"/>
        </w:rPr>
        <w:t xml:space="preserve">di avere la competenza informatica l’uso della piattaforma on line “Gestione progetti </w:t>
      </w:r>
      <w:r>
        <w:rPr>
          <w:rFonts w:ascii="Arial" w:eastAsiaTheme="minorEastAsia" w:hAnsi="Arial" w:cs="Arial"/>
          <w:sz w:val="18"/>
          <w:szCs w:val="18"/>
        </w:rPr>
        <w:t>PNRR</w:t>
      </w:r>
      <w:r w:rsidRPr="00C20594">
        <w:rPr>
          <w:rFonts w:ascii="Arial" w:eastAsiaTheme="minorEastAsia" w:hAnsi="Arial" w:cs="Arial"/>
          <w:sz w:val="18"/>
          <w:szCs w:val="18"/>
        </w:rPr>
        <w:t>”</w:t>
      </w:r>
    </w:p>
    <w:p w14:paraId="537D6E82" w14:textId="23132B6D" w:rsidR="00551ED0" w:rsidRPr="00B77FDD" w:rsidRDefault="00703338" w:rsidP="00703338">
      <w:pPr>
        <w:autoSpaceDE w:val="0"/>
        <w:spacing w:after="200"/>
        <w:mirrorIndents/>
        <w:rPr>
          <w:rFonts w:asciiTheme="minorHAnsi" w:eastAsiaTheme="minorEastAsia" w:hAnsiTheme="minorHAnsi" w:cstheme="minorBidi"/>
          <w:sz w:val="22"/>
          <w:szCs w:val="22"/>
        </w:rPr>
      </w:pPr>
      <w:r w:rsidRPr="00C20594">
        <w:rPr>
          <w:rFonts w:asciiTheme="minorHAnsi" w:eastAsiaTheme="minorEastAsia" w:hAnsiTheme="minorHAnsi" w:cstheme="minorBidi"/>
          <w:sz w:val="18"/>
          <w:szCs w:val="18"/>
        </w:rPr>
        <w:t>Data___________________ firma</w:t>
      </w:r>
      <w:r w:rsidRPr="00C20594">
        <w:rPr>
          <w:rFonts w:asciiTheme="minorHAnsi" w:eastAsiaTheme="minorEastAsia" w:hAnsiTheme="minorHAnsi" w:cstheme="minorBidi"/>
          <w:sz w:val="22"/>
          <w:szCs w:val="22"/>
        </w:rPr>
        <w:t>_____________________________________________</w:t>
      </w:r>
    </w:p>
    <w:p w14:paraId="37C5603E" w14:textId="063BD115" w:rsidR="00703338" w:rsidRPr="00C20594" w:rsidRDefault="00703338" w:rsidP="00703338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 xml:space="preserve">Si allega alla presente </w:t>
      </w:r>
    </w:p>
    <w:p w14:paraId="2A0A0B42" w14:textId="77777777" w:rsidR="00703338" w:rsidRPr="00C20594" w:rsidRDefault="00703338" w:rsidP="00230F9B">
      <w:pPr>
        <w:widowControl w:val="0"/>
        <w:numPr>
          <w:ilvl w:val="0"/>
          <w:numId w:val="20"/>
        </w:numPr>
        <w:tabs>
          <w:tab w:val="left" w:pos="480"/>
        </w:tabs>
        <w:suppressAutoHyphens/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Documento di identità in fotocopia</w:t>
      </w:r>
    </w:p>
    <w:p w14:paraId="5E5EA98F" w14:textId="77777777" w:rsidR="00703338" w:rsidRDefault="00703338" w:rsidP="00230F9B">
      <w:pPr>
        <w:widowControl w:val="0"/>
        <w:numPr>
          <w:ilvl w:val="0"/>
          <w:numId w:val="20"/>
        </w:numPr>
        <w:tabs>
          <w:tab w:val="left" w:pos="480"/>
        </w:tabs>
        <w:suppressAutoHyphens/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Allegato B (griglia di valutazione)</w:t>
      </w:r>
    </w:p>
    <w:p w14:paraId="49BA2B89" w14:textId="3CF9B27D" w:rsidR="00B77FDD" w:rsidRPr="00C20594" w:rsidRDefault="00B77FDD" w:rsidP="00230F9B">
      <w:pPr>
        <w:widowControl w:val="0"/>
        <w:numPr>
          <w:ilvl w:val="0"/>
          <w:numId w:val="20"/>
        </w:numPr>
        <w:tabs>
          <w:tab w:val="left" w:pos="480"/>
        </w:tabs>
        <w:suppressAutoHyphens/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>dichiarazione di assenza di incompatibilità</w:t>
      </w:r>
    </w:p>
    <w:p w14:paraId="709BB0D5" w14:textId="77777777" w:rsidR="00703338" w:rsidRPr="00C20594" w:rsidRDefault="00703338" w:rsidP="00230F9B">
      <w:pPr>
        <w:widowControl w:val="0"/>
        <w:numPr>
          <w:ilvl w:val="0"/>
          <w:numId w:val="20"/>
        </w:numPr>
        <w:tabs>
          <w:tab w:val="left" w:pos="480"/>
        </w:tabs>
        <w:suppressAutoHyphens/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Curriculum Vita</w:t>
      </w:r>
      <w:r>
        <w:rPr>
          <w:rFonts w:ascii="Arial" w:eastAsiaTheme="minorEastAsia" w:hAnsi="Arial" w:cs="Arial"/>
          <w:sz w:val="18"/>
          <w:szCs w:val="18"/>
        </w:rPr>
        <w:t>e</w:t>
      </w:r>
    </w:p>
    <w:p w14:paraId="1FDBCC13" w14:textId="77777777" w:rsidR="00703338" w:rsidRPr="00C20594" w:rsidRDefault="00703338" w:rsidP="00703338">
      <w:pPr>
        <w:widowControl w:val="0"/>
        <w:tabs>
          <w:tab w:val="left" w:pos="480"/>
        </w:tabs>
        <w:suppressAutoHyphens/>
        <w:autoSpaceDE w:val="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 xml:space="preserve">N.B.: </w:t>
      </w:r>
      <w:r w:rsidRPr="00C20594">
        <w:rPr>
          <w:rFonts w:ascii="Arial" w:eastAsiaTheme="minorEastAsia" w:hAnsi="Arial" w:cs="Arial"/>
          <w:b/>
          <w:sz w:val="18"/>
          <w:szCs w:val="18"/>
          <w:u w:val="single"/>
        </w:rPr>
        <w:t>La domanda priva degli allegati e non firmati non verrà presa in considerazione</w:t>
      </w:r>
    </w:p>
    <w:p w14:paraId="3CCC567F" w14:textId="77777777" w:rsidR="00703338" w:rsidRDefault="00703338" w:rsidP="00703338">
      <w:pPr>
        <w:autoSpaceDE w:val="0"/>
        <w:autoSpaceDN w:val="0"/>
        <w:adjustRightInd w:val="0"/>
        <w:spacing w:after="200"/>
        <w:mirrorIndents/>
        <w:rPr>
          <w:rFonts w:ascii="Arial" w:eastAsiaTheme="minorEastAsia" w:hAnsi="Arial" w:cs="Arial"/>
          <w:b/>
          <w:sz w:val="18"/>
          <w:szCs w:val="18"/>
        </w:rPr>
      </w:pPr>
    </w:p>
    <w:p w14:paraId="061F138B" w14:textId="461BB730" w:rsidR="00703338" w:rsidRDefault="00703338" w:rsidP="00C7236A">
      <w:pPr>
        <w:autoSpaceDE w:val="0"/>
        <w:autoSpaceDN w:val="0"/>
        <w:adjustRightInd w:val="0"/>
        <w:spacing w:after="200"/>
        <w:mirrorIndents/>
        <w:jc w:val="center"/>
        <w:rPr>
          <w:rFonts w:ascii="Arial" w:eastAsiaTheme="minorEastAsia" w:hAnsi="Arial" w:cs="Arial"/>
          <w:b/>
          <w:sz w:val="18"/>
          <w:szCs w:val="18"/>
        </w:rPr>
      </w:pPr>
      <w:r w:rsidRPr="00C20594">
        <w:rPr>
          <w:rFonts w:ascii="Arial" w:eastAsiaTheme="minorEastAsia" w:hAnsi="Arial" w:cs="Arial"/>
          <w:b/>
          <w:sz w:val="18"/>
          <w:szCs w:val="18"/>
        </w:rPr>
        <w:t>DICHIARAZIONI AGGIUNTIVE</w:t>
      </w:r>
      <w:r w:rsidR="00C7236A">
        <w:rPr>
          <w:rFonts w:ascii="Arial" w:eastAsiaTheme="minorEastAsia" w:hAnsi="Arial" w:cs="Arial"/>
          <w:b/>
          <w:sz w:val="18"/>
          <w:szCs w:val="18"/>
        </w:rPr>
        <w:t xml:space="preserve"> </w:t>
      </w:r>
    </w:p>
    <w:p w14:paraId="713D60F5" w14:textId="77777777" w:rsidR="00703338" w:rsidRPr="00C20594" w:rsidRDefault="00703338" w:rsidP="00703338">
      <w:pPr>
        <w:autoSpaceDE w:val="0"/>
        <w:autoSpaceDN w:val="0"/>
        <w:adjustRightInd w:val="0"/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 w:rsidRPr="00C20594">
        <w:rPr>
          <w:rFonts w:ascii="Arial" w:eastAsiaTheme="minorEastAsia" w:hAnsi="Arial" w:cs="Arial"/>
          <w:b/>
          <w:i/>
          <w:sz w:val="18"/>
          <w:szCs w:val="18"/>
        </w:rPr>
        <w:t>Il/la sottoscritto/a, AI SENSI DEGLI ART. 46 E 47 DEL DPR 28.12.2000 N. 445, CONSAPEVOLE DELLA</w:t>
      </w:r>
    </w:p>
    <w:p w14:paraId="5ABD9050" w14:textId="77777777" w:rsidR="00703338" w:rsidRPr="00C20594" w:rsidRDefault="00703338" w:rsidP="00703338">
      <w:pPr>
        <w:autoSpaceDE w:val="0"/>
        <w:autoSpaceDN w:val="0"/>
        <w:adjustRightInd w:val="0"/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 w:rsidRPr="00C20594">
        <w:rPr>
          <w:rFonts w:ascii="Arial" w:eastAsiaTheme="minorEastAsia" w:hAnsi="Arial" w:cs="Arial"/>
          <w:b/>
          <w:i/>
          <w:sz w:val="18"/>
          <w:szCs w:val="18"/>
        </w:rPr>
        <w:t>RESPONSABILITA' PENALE CUI PUO’ ANDARE INCONTRO IN CASO DI AFFERMAZIONI MENDACI AI SENSI</w:t>
      </w:r>
    </w:p>
    <w:p w14:paraId="355629E6" w14:textId="77777777" w:rsidR="00703338" w:rsidRPr="00C20594" w:rsidRDefault="00703338" w:rsidP="00703338">
      <w:pPr>
        <w:autoSpaceDE w:val="0"/>
        <w:autoSpaceDN w:val="0"/>
        <w:adjustRightInd w:val="0"/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 w:rsidRPr="00C20594">
        <w:rPr>
          <w:rFonts w:ascii="Arial" w:eastAsiaTheme="minorEastAsia" w:hAnsi="Arial" w:cs="Arial"/>
          <w:b/>
          <w:i/>
          <w:sz w:val="18"/>
          <w:szCs w:val="18"/>
        </w:rPr>
        <w:t>DELL'ART. 76 DEL MEDESIMO DPR 445/2000 DICHIARA DI AVERE LA NECESSARIA CONOSCENZA DELLA</w:t>
      </w:r>
    </w:p>
    <w:p w14:paraId="4592386B" w14:textId="065AC304" w:rsidR="00703338" w:rsidRPr="00C20594" w:rsidRDefault="00703338" w:rsidP="00703338">
      <w:pPr>
        <w:autoSpaceDE w:val="0"/>
        <w:autoSpaceDN w:val="0"/>
        <w:adjustRightInd w:val="0"/>
        <w:mirrorIndents/>
        <w:rPr>
          <w:rFonts w:ascii="Arial" w:eastAsiaTheme="minorEastAsia" w:hAnsi="Arial" w:cs="Arial"/>
          <w:b/>
          <w:i/>
          <w:sz w:val="18"/>
          <w:szCs w:val="18"/>
        </w:rPr>
      </w:pPr>
      <w:r w:rsidRPr="00C20594">
        <w:rPr>
          <w:rFonts w:ascii="Arial" w:eastAsiaTheme="minorEastAsia" w:hAnsi="Arial" w:cs="Arial"/>
          <w:b/>
          <w:i/>
          <w:sz w:val="18"/>
          <w:szCs w:val="18"/>
        </w:rPr>
        <w:t xml:space="preserve">PIATTAFORMA </w:t>
      </w:r>
      <w:r>
        <w:rPr>
          <w:rFonts w:ascii="Arial" w:eastAsiaTheme="minorEastAsia" w:hAnsi="Arial" w:cs="Arial"/>
          <w:b/>
          <w:i/>
          <w:sz w:val="18"/>
          <w:szCs w:val="18"/>
        </w:rPr>
        <w:t>PNRR</w:t>
      </w:r>
      <w:r w:rsidRPr="00C20594">
        <w:rPr>
          <w:rFonts w:ascii="Arial" w:eastAsiaTheme="minorEastAsia" w:hAnsi="Arial" w:cs="Arial"/>
          <w:b/>
          <w:i/>
          <w:sz w:val="18"/>
          <w:szCs w:val="18"/>
        </w:rPr>
        <w:t xml:space="preserve"> E DI QUANT’ALTRO OCCORRENTE PER SVOLGERE CON CORRETTEZZA TEMPESTIVITA’ ED EFFICACIA I COMPITI INERENTI </w:t>
      </w:r>
      <w:r w:rsidR="003E6F53">
        <w:rPr>
          <w:rFonts w:ascii="Arial" w:eastAsiaTheme="minorEastAsia" w:hAnsi="Arial" w:cs="Arial"/>
          <w:b/>
          <w:i/>
          <w:sz w:val="18"/>
          <w:szCs w:val="18"/>
        </w:rPr>
        <w:t>AL</w:t>
      </w:r>
      <w:r w:rsidRPr="00C20594">
        <w:rPr>
          <w:rFonts w:ascii="Arial" w:eastAsiaTheme="minorEastAsia" w:hAnsi="Arial" w:cs="Arial"/>
          <w:b/>
          <w:i/>
          <w:sz w:val="18"/>
          <w:szCs w:val="18"/>
        </w:rPr>
        <w:t>LA FIGURA PROFESSIONALE PER LA QUALE SI PARTECIPA</w:t>
      </w:r>
      <w:r>
        <w:rPr>
          <w:rFonts w:ascii="Arial" w:eastAsiaTheme="minorEastAsia" w:hAnsi="Arial" w:cs="Arial"/>
          <w:b/>
          <w:i/>
          <w:sz w:val="18"/>
          <w:szCs w:val="18"/>
        </w:rPr>
        <w:t xml:space="preserve"> OVVERO DI ACQUISIRLA NEI TEMPI PREVISTI DALL’INCARICO</w:t>
      </w:r>
    </w:p>
    <w:p w14:paraId="158B2EE0" w14:textId="77777777" w:rsidR="00703338" w:rsidRPr="00C20594" w:rsidRDefault="00703338" w:rsidP="00703338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1791FE3A" w14:textId="77777777" w:rsidR="00703338" w:rsidRDefault="00703338" w:rsidP="00703338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Data___________________ firma____________________________________________</w:t>
      </w:r>
    </w:p>
    <w:p w14:paraId="53C0857E" w14:textId="77777777" w:rsidR="00230F9B" w:rsidRDefault="00230F9B" w:rsidP="00703338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6AAC111E" w14:textId="376C608B" w:rsidR="00703338" w:rsidRDefault="00703338" w:rsidP="00703338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Il/la sottoscritto/a, ai sensi della legge 196/03, autorizza e alle successive modifiche e integrazioni GDPR 679/2016, autorizza l’istituto al trattamento dei dati contenuti nella presente autocertificazione esclusivamente nell’ambito e per i fini istituzionali della Pubblica Amministrazione</w:t>
      </w:r>
    </w:p>
    <w:p w14:paraId="3A015D79" w14:textId="77777777" w:rsidR="00230F9B" w:rsidRDefault="00230F9B" w:rsidP="00703338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</w:p>
    <w:p w14:paraId="0C9F18E2" w14:textId="3C867012" w:rsidR="00EE7CBC" w:rsidRPr="00EB52E0" w:rsidRDefault="00703338" w:rsidP="00703338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</w:rPr>
      </w:pPr>
      <w:r w:rsidRPr="00C20594">
        <w:rPr>
          <w:rFonts w:ascii="Arial" w:eastAsiaTheme="minorEastAsia" w:hAnsi="Arial" w:cs="Arial"/>
          <w:sz w:val="18"/>
          <w:szCs w:val="18"/>
        </w:rPr>
        <w:t>Data___________________ firma____________________________________________</w:t>
      </w:r>
    </w:p>
    <w:sectPr w:rsidR="00EE7CBC" w:rsidRPr="00EB52E0" w:rsidSect="00471C92">
      <w:headerReference w:type="default" r:id="rId8"/>
      <w:footerReference w:type="default" r:id="rId9"/>
      <w:pgSz w:w="11907" w:h="16839" w:code="9"/>
      <w:pgMar w:top="1843" w:right="1134" w:bottom="1134" w:left="993" w:header="284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299E5F" w14:textId="77777777" w:rsidR="00254BDB" w:rsidRDefault="00254BDB">
      <w:r>
        <w:separator/>
      </w:r>
    </w:p>
  </w:endnote>
  <w:endnote w:type="continuationSeparator" w:id="0">
    <w:p w14:paraId="2D31F2BD" w14:textId="77777777" w:rsidR="00254BDB" w:rsidRDefault="00254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 MT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13000D" w14:textId="77777777" w:rsidR="00216B40" w:rsidRDefault="00216B40"/>
  <w:p w14:paraId="0AF5944B" w14:textId="77777777" w:rsidR="00216B40" w:rsidRDefault="00216B4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379244" w14:textId="77777777" w:rsidR="00254BDB" w:rsidRDefault="00254BDB">
      <w:r>
        <w:separator/>
      </w:r>
    </w:p>
  </w:footnote>
  <w:footnote w:type="continuationSeparator" w:id="0">
    <w:p w14:paraId="754AA8EE" w14:textId="77777777" w:rsidR="00254BDB" w:rsidRDefault="00254B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C92C8" w14:textId="77777777" w:rsidR="000F22A4" w:rsidRDefault="000F22A4" w:rsidP="000F22A4">
    <w:pPr>
      <w:jc w:val="both"/>
      <w:rPr>
        <w:sz w:val="16"/>
        <w:szCs w:val="16"/>
      </w:rPr>
    </w:pPr>
    <w:r>
      <w:rPr>
        <w:noProof/>
      </w:rPr>
      <w:drawing>
        <wp:inline distT="0" distB="0" distL="0" distR="0" wp14:anchorId="0DAA2E82" wp14:editId="54C6E334">
          <wp:extent cx="6210300" cy="1101654"/>
          <wp:effectExtent l="0" t="0" r="0" b="3810"/>
          <wp:docPr id="1692243722" name="Immagine 1692243722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11016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17B1C9" w14:textId="77777777" w:rsidR="000F22A4" w:rsidRPr="00CC5F73" w:rsidRDefault="000F22A4" w:rsidP="000F22A4">
    <w:pPr>
      <w:pStyle w:val="Titolo"/>
      <w:rPr>
        <w:sz w:val="36"/>
        <w:szCs w:val="36"/>
      </w:rPr>
    </w:pPr>
    <w:r w:rsidRPr="00CC5F73">
      <w:rPr>
        <w:sz w:val="36"/>
        <w:szCs w:val="36"/>
      </w:rPr>
      <w:t>ISTITUTO</w:t>
    </w:r>
    <w:r w:rsidRPr="00CC5F73">
      <w:rPr>
        <w:spacing w:val="36"/>
        <w:sz w:val="36"/>
        <w:szCs w:val="36"/>
      </w:rPr>
      <w:t xml:space="preserve"> </w:t>
    </w:r>
    <w:r w:rsidRPr="00CC5F73">
      <w:rPr>
        <w:sz w:val="36"/>
        <w:szCs w:val="36"/>
      </w:rPr>
      <w:t>COMPRENSIVO</w:t>
    </w:r>
    <w:r w:rsidRPr="00CC5F73">
      <w:rPr>
        <w:spacing w:val="33"/>
        <w:sz w:val="36"/>
        <w:szCs w:val="36"/>
      </w:rPr>
      <w:t xml:space="preserve"> </w:t>
    </w:r>
    <w:r w:rsidRPr="00CC5F73">
      <w:rPr>
        <w:sz w:val="36"/>
        <w:szCs w:val="36"/>
      </w:rPr>
      <w:t>STATALE</w:t>
    </w:r>
    <w:r w:rsidRPr="00CC5F73">
      <w:rPr>
        <w:spacing w:val="37"/>
        <w:sz w:val="36"/>
        <w:szCs w:val="36"/>
      </w:rPr>
      <w:t xml:space="preserve"> </w:t>
    </w:r>
    <w:r w:rsidRPr="00CC5F73">
      <w:rPr>
        <w:sz w:val="36"/>
        <w:szCs w:val="36"/>
      </w:rPr>
      <w:t>“PARRI</w:t>
    </w:r>
    <w:r w:rsidRPr="00CC5F73">
      <w:rPr>
        <w:spacing w:val="41"/>
        <w:sz w:val="36"/>
        <w:szCs w:val="36"/>
      </w:rPr>
      <w:t xml:space="preserve"> </w:t>
    </w:r>
    <w:r w:rsidRPr="00CC5F73">
      <w:rPr>
        <w:sz w:val="36"/>
        <w:szCs w:val="36"/>
      </w:rPr>
      <w:t>–</w:t>
    </w:r>
    <w:r w:rsidRPr="00CC5F73">
      <w:rPr>
        <w:spacing w:val="35"/>
        <w:sz w:val="36"/>
        <w:szCs w:val="36"/>
      </w:rPr>
      <w:t xml:space="preserve"> </w:t>
    </w:r>
    <w:r w:rsidRPr="00CC5F73">
      <w:rPr>
        <w:sz w:val="36"/>
        <w:szCs w:val="36"/>
      </w:rPr>
      <w:t>VIAN”</w:t>
    </w:r>
  </w:p>
  <w:p w14:paraId="120C4F87" w14:textId="77777777" w:rsidR="000F22A4" w:rsidRDefault="000F22A4" w:rsidP="000F22A4">
    <w:pPr>
      <w:spacing w:before="29" w:line="227" w:lineRule="exact"/>
      <w:ind w:right="-33"/>
      <w:rPr>
        <w:rFonts w:ascii="Bahnschrift" w:hAnsi="Bahnschrift"/>
        <w:sz w:val="19"/>
      </w:rPr>
    </w:pPr>
    <w:r w:rsidRPr="00CC5F73">
      <w:rPr>
        <w:rFonts w:ascii="Bahnschrift" w:hAnsi="Bahnschrift"/>
        <w:w w:val="95"/>
        <w:sz w:val="19"/>
      </w:rPr>
      <w:t xml:space="preserve">    Strada</w:t>
    </w:r>
    <w:r w:rsidRPr="00CC5F73">
      <w:rPr>
        <w:rFonts w:ascii="Bahnschrift" w:hAnsi="Bahnschrift"/>
        <w:spacing w:val="13"/>
        <w:w w:val="95"/>
        <w:sz w:val="19"/>
      </w:rPr>
      <w:t xml:space="preserve"> </w:t>
    </w:r>
    <w:r w:rsidRPr="00CC5F73">
      <w:rPr>
        <w:rFonts w:ascii="Bahnschrift" w:hAnsi="Bahnschrift"/>
        <w:w w:val="95"/>
        <w:sz w:val="19"/>
      </w:rPr>
      <w:t>Lanzo,147/11</w:t>
    </w:r>
    <w:r w:rsidRPr="00CC5F73">
      <w:rPr>
        <w:rFonts w:ascii="Bahnschrift" w:hAnsi="Bahnschrift"/>
        <w:spacing w:val="15"/>
        <w:w w:val="95"/>
        <w:sz w:val="19"/>
      </w:rPr>
      <w:t xml:space="preserve"> </w:t>
    </w:r>
    <w:r w:rsidRPr="00CC5F73">
      <w:rPr>
        <w:rFonts w:ascii="Bahnschrift" w:hAnsi="Bahnschrift"/>
        <w:w w:val="95"/>
        <w:sz w:val="19"/>
      </w:rPr>
      <w:t>–</w:t>
    </w:r>
    <w:r w:rsidRPr="00CC5F73">
      <w:rPr>
        <w:rFonts w:ascii="Bahnschrift" w:hAnsi="Bahnschrift"/>
        <w:spacing w:val="14"/>
        <w:w w:val="95"/>
        <w:sz w:val="19"/>
      </w:rPr>
      <w:t xml:space="preserve"> </w:t>
    </w:r>
    <w:r w:rsidRPr="00CC5F73">
      <w:rPr>
        <w:rFonts w:ascii="Bahnschrift" w:hAnsi="Bahnschrift"/>
        <w:w w:val="95"/>
        <w:sz w:val="19"/>
      </w:rPr>
      <w:t>10148</w:t>
    </w:r>
    <w:r w:rsidRPr="00CC5F73">
      <w:rPr>
        <w:rFonts w:ascii="Bahnschrift" w:hAnsi="Bahnschrift"/>
        <w:spacing w:val="29"/>
        <w:w w:val="95"/>
        <w:sz w:val="19"/>
      </w:rPr>
      <w:t xml:space="preserve"> </w:t>
    </w:r>
    <w:r w:rsidRPr="00CC5F73">
      <w:rPr>
        <w:rFonts w:ascii="Bahnschrift" w:hAnsi="Bahnschrift"/>
        <w:w w:val="95"/>
        <w:sz w:val="19"/>
      </w:rPr>
      <w:t>Torino</w:t>
    </w:r>
    <w:r w:rsidRPr="00CC5F73">
      <w:rPr>
        <w:rFonts w:ascii="Bahnschrift" w:hAnsi="Bahnschrift"/>
        <w:spacing w:val="15"/>
        <w:w w:val="95"/>
        <w:sz w:val="19"/>
      </w:rPr>
      <w:t xml:space="preserve"> </w:t>
    </w:r>
    <w:r w:rsidRPr="00CC5F73">
      <w:rPr>
        <w:rFonts w:ascii="Bahnschrift" w:hAnsi="Bahnschrift"/>
        <w:w w:val="95"/>
        <w:sz w:val="19"/>
      </w:rPr>
      <w:t>–</w:t>
    </w:r>
    <w:r w:rsidRPr="00CC5F73">
      <w:rPr>
        <w:rFonts w:ascii="Bahnschrift" w:hAnsi="Bahnschrift"/>
        <w:spacing w:val="14"/>
        <w:w w:val="95"/>
        <w:sz w:val="19"/>
      </w:rPr>
      <w:t xml:space="preserve"> </w:t>
    </w:r>
    <w:r w:rsidRPr="00CC5F73">
      <w:rPr>
        <w:rFonts w:ascii="Bahnschrift" w:hAnsi="Bahnschrift"/>
        <w:w w:val="95"/>
        <w:sz w:val="19"/>
      </w:rPr>
      <w:t>Tel.</w:t>
    </w:r>
    <w:r w:rsidRPr="00CC5F73">
      <w:rPr>
        <w:rFonts w:ascii="Bahnschrift" w:hAnsi="Bahnschrift"/>
        <w:spacing w:val="28"/>
        <w:w w:val="95"/>
        <w:sz w:val="19"/>
      </w:rPr>
      <w:t xml:space="preserve"> </w:t>
    </w:r>
    <w:r w:rsidRPr="00CC5F73">
      <w:rPr>
        <w:rFonts w:ascii="Bahnschrift" w:hAnsi="Bahnschrift"/>
        <w:w w:val="95"/>
        <w:sz w:val="19"/>
      </w:rPr>
      <w:t>011/01166888</w:t>
    </w:r>
    <w:r w:rsidRPr="00CC5F73">
      <w:rPr>
        <w:rFonts w:ascii="Bahnschrift" w:hAnsi="Bahnschrift"/>
        <w:spacing w:val="16"/>
        <w:w w:val="95"/>
        <w:sz w:val="19"/>
      </w:rPr>
      <w:t xml:space="preserve"> </w:t>
    </w:r>
    <w:r w:rsidRPr="00CC5F73">
      <w:rPr>
        <w:rFonts w:ascii="Bahnschrift" w:hAnsi="Bahnschrift"/>
        <w:w w:val="95"/>
        <w:sz w:val="19"/>
      </w:rPr>
      <w:t>–</w:t>
    </w:r>
    <w:r w:rsidRPr="00CC5F73">
      <w:rPr>
        <w:rFonts w:ascii="Bahnschrift" w:hAnsi="Bahnschrift"/>
        <w:spacing w:val="58"/>
        <w:sz w:val="19"/>
      </w:rPr>
      <w:t xml:space="preserve"> </w:t>
    </w:r>
    <w:r w:rsidRPr="00CC5F73">
      <w:rPr>
        <w:rFonts w:ascii="Bahnschrift" w:hAnsi="Bahnschrift"/>
        <w:w w:val="95"/>
        <w:sz w:val="19"/>
      </w:rPr>
      <w:t>C.M.</w:t>
    </w:r>
    <w:r w:rsidRPr="00CC5F73">
      <w:rPr>
        <w:rFonts w:ascii="Bahnschrift" w:hAnsi="Bahnschrift"/>
        <w:spacing w:val="14"/>
        <w:w w:val="95"/>
        <w:sz w:val="19"/>
      </w:rPr>
      <w:t xml:space="preserve"> </w:t>
    </w:r>
    <w:r w:rsidRPr="00CC5F73">
      <w:rPr>
        <w:rFonts w:ascii="Bahnschrift" w:hAnsi="Bahnschrift"/>
        <w:w w:val="95"/>
        <w:sz w:val="19"/>
      </w:rPr>
      <w:t>TOIC8BR003</w:t>
    </w:r>
    <w:r w:rsidRPr="00CC5F73">
      <w:rPr>
        <w:rFonts w:ascii="Bahnschrift" w:hAnsi="Bahnschrift"/>
        <w:spacing w:val="15"/>
        <w:w w:val="95"/>
        <w:sz w:val="19"/>
      </w:rPr>
      <w:t xml:space="preserve"> </w:t>
    </w:r>
    <w:r w:rsidRPr="00CC5F73">
      <w:rPr>
        <w:rFonts w:ascii="Bahnschrift" w:hAnsi="Bahnschrift"/>
        <w:w w:val="95"/>
        <w:sz w:val="19"/>
      </w:rPr>
      <w:t>–</w:t>
    </w:r>
    <w:r w:rsidRPr="00CC5F73">
      <w:rPr>
        <w:rFonts w:ascii="Bahnschrift" w:hAnsi="Bahnschrift"/>
        <w:spacing w:val="14"/>
        <w:w w:val="95"/>
        <w:sz w:val="19"/>
      </w:rPr>
      <w:t xml:space="preserve"> </w:t>
    </w:r>
    <w:r w:rsidRPr="00CC5F73">
      <w:rPr>
        <w:rFonts w:ascii="Bahnschrift" w:hAnsi="Bahnschrift"/>
        <w:w w:val="95"/>
        <w:sz w:val="19"/>
      </w:rPr>
      <w:t>C.F.</w:t>
    </w:r>
    <w:r w:rsidRPr="00CC5F73">
      <w:rPr>
        <w:rFonts w:ascii="Bahnschrift" w:hAnsi="Bahnschrift"/>
        <w:spacing w:val="16"/>
        <w:w w:val="95"/>
        <w:sz w:val="19"/>
      </w:rPr>
      <w:t xml:space="preserve"> </w:t>
    </w:r>
    <w:r w:rsidRPr="00CC5F73">
      <w:rPr>
        <w:rFonts w:ascii="Bahnschrift" w:hAnsi="Bahnschrift"/>
        <w:w w:val="95"/>
        <w:sz w:val="19"/>
      </w:rPr>
      <w:t>97820130017</w:t>
    </w:r>
    <w:r w:rsidRPr="00CC5F73">
      <w:rPr>
        <w:rFonts w:ascii="Bahnschrift" w:hAnsi="Bahnschrift"/>
        <w:spacing w:val="14"/>
        <w:w w:val="95"/>
        <w:sz w:val="19"/>
      </w:rPr>
      <w:t xml:space="preserve"> </w:t>
    </w:r>
    <w:r w:rsidRPr="00CC5F73">
      <w:rPr>
        <w:rFonts w:ascii="Bahnschrift" w:hAnsi="Bahnschrift"/>
        <w:w w:val="95"/>
        <w:sz w:val="19"/>
      </w:rPr>
      <w:t>-</w:t>
    </w:r>
    <w:r w:rsidRPr="00CC5F73">
      <w:rPr>
        <w:rFonts w:ascii="Bahnschrift" w:hAnsi="Bahnschrift"/>
        <w:spacing w:val="15"/>
        <w:w w:val="95"/>
        <w:sz w:val="19"/>
      </w:rPr>
      <w:t xml:space="preserve"> </w:t>
    </w:r>
    <w:r w:rsidRPr="00CC5F73">
      <w:rPr>
        <w:rFonts w:ascii="Bahnschrift" w:hAnsi="Bahnschrift"/>
        <w:w w:val="95"/>
        <w:sz w:val="19"/>
      </w:rPr>
      <w:t>Cod.</w:t>
    </w:r>
    <w:r w:rsidRPr="00CC5F73">
      <w:rPr>
        <w:rFonts w:ascii="Bahnschrift" w:hAnsi="Bahnschrift"/>
        <w:spacing w:val="15"/>
        <w:w w:val="95"/>
        <w:sz w:val="19"/>
      </w:rPr>
      <w:t xml:space="preserve"> </w:t>
    </w:r>
    <w:r w:rsidRPr="00CC5F73">
      <w:rPr>
        <w:rFonts w:ascii="Bahnschrift" w:hAnsi="Bahnschrift"/>
        <w:w w:val="95"/>
        <w:sz w:val="19"/>
      </w:rPr>
      <w:t>Univoco</w:t>
    </w:r>
    <w:r w:rsidRPr="00CC5F73">
      <w:rPr>
        <w:rFonts w:ascii="Bahnschrift" w:hAnsi="Bahnschrift"/>
        <w:spacing w:val="14"/>
        <w:w w:val="95"/>
        <w:sz w:val="19"/>
      </w:rPr>
      <w:t xml:space="preserve"> </w:t>
    </w:r>
    <w:r w:rsidRPr="00CC5F73">
      <w:rPr>
        <w:rFonts w:ascii="Bahnschrift" w:hAnsi="Bahnschrift"/>
        <w:w w:val="95"/>
        <w:sz w:val="19"/>
      </w:rPr>
      <w:t>UFUVHT</w:t>
    </w:r>
  </w:p>
  <w:p w14:paraId="7D53A9E8" w14:textId="77777777" w:rsidR="000F22A4" w:rsidRDefault="000F22A4" w:rsidP="000F22A4">
    <w:pPr>
      <w:spacing w:line="216" w:lineRule="exact"/>
      <w:ind w:left="304" w:right="697"/>
      <w:jc w:val="center"/>
      <w:rPr>
        <w:rFonts w:ascii="Arial MT" w:hAnsi="Arial MT"/>
        <w:color w:val="0000FF"/>
        <w:sz w:val="18"/>
      </w:rPr>
    </w:pPr>
    <w:r>
      <w:rPr>
        <w:rFonts w:ascii="Bahnschrift" w:hAnsi="Bahnschrift"/>
        <w:sz w:val="18"/>
      </w:rPr>
      <w:t>e-mail:</w:t>
    </w:r>
    <w:r>
      <w:rPr>
        <w:rFonts w:ascii="Bahnschrift" w:hAnsi="Bahnschrift"/>
        <w:spacing w:val="13"/>
        <w:sz w:val="18"/>
      </w:rPr>
      <w:t xml:space="preserve"> </w:t>
    </w:r>
    <w:hyperlink r:id="rId2">
      <w:r>
        <w:rPr>
          <w:rFonts w:ascii="Bahnschrift" w:hAnsi="Bahnschrift"/>
          <w:sz w:val="18"/>
        </w:rPr>
        <w:t>TOIC8BR003@istruzione.it</w:t>
      </w:r>
    </w:hyperlink>
    <w:r>
      <w:rPr>
        <w:rFonts w:ascii="Bahnschrift" w:hAnsi="Bahnschrift"/>
        <w:sz w:val="18"/>
      </w:rPr>
      <w:t xml:space="preserve"> </w:t>
    </w:r>
    <w:r>
      <w:rPr>
        <w:rFonts w:ascii="Bahnschrift" w:hAnsi="Bahnschrift"/>
        <w:spacing w:val="15"/>
        <w:sz w:val="18"/>
      </w:rPr>
      <w:t xml:space="preserve"> </w:t>
    </w:r>
    <w:r>
      <w:rPr>
        <w:rFonts w:ascii="Bahnschrift" w:hAnsi="Bahnschrift"/>
        <w:sz w:val="18"/>
      </w:rPr>
      <w:t>–</w:t>
    </w:r>
    <w:r>
      <w:rPr>
        <w:rFonts w:ascii="Bahnschrift" w:hAnsi="Bahnschrift"/>
        <w:spacing w:val="12"/>
        <w:sz w:val="18"/>
      </w:rPr>
      <w:t xml:space="preserve"> </w:t>
    </w:r>
    <w:r>
      <w:rPr>
        <w:rFonts w:ascii="Bahnschrift" w:hAnsi="Bahnschrift"/>
        <w:sz w:val="18"/>
      </w:rPr>
      <w:t>PEC:</w:t>
    </w:r>
    <w:r>
      <w:rPr>
        <w:rFonts w:ascii="Bahnschrift" w:hAnsi="Bahnschrift"/>
        <w:color w:val="0000FF"/>
        <w:spacing w:val="13"/>
        <w:sz w:val="18"/>
      </w:rPr>
      <w:t xml:space="preserve"> </w:t>
    </w:r>
    <w:hyperlink r:id="rId3">
      <w:r>
        <w:rPr>
          <w:rFonts w:ascii="Bahnschrift" w:hAnsi="Bahnschrift"/>
          <w:color w:val="0000FF"/>
          <w:sz w:val="18"/>
          <w:u w:val="single" w:color="0000FF"/>
        </w:rPr>
        <w:t>TOIC8BR003@pec.istruzione.i</w:t>
      </w:r>
      <w:r>
        <w:rPr>
          <w:rFonts w:ascii="Arial MT" w:hAnsi="Arial MT"/>
          <w:color w:val="0000FF"/>
          <w:sz w:val="18"/>
        </w:rPr>
        <w:t>t</w:t>
      </w:r>
    </w:hyperlink>
  </w:p>
  <w:p w14:paraId="6BB95D1A" w14:textId="77777777" w:rsidR="000F22A4" w:rsidRDefault="000F22A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4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5" w15:restartNumberingAfterBreak="0">
    <w:nsid w:val="00CF3536"/>
    <w:multiLevelType w:val="hybridMultilevel"/>
    <w:tmpl w:val="2AAA0E4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2F75FB"/>
    <w:multiLevelType w:val="hybridMultilevel"/>
    <w:tmpl w:val="4AD8B5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236041A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8" w15:restartNumberingAfterBreak="0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5B40B2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10" w15:restartNumberingAfterBreak="0">
    <w:nsid w:val="06145D1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11" w15:restartNumberingAfterBreak="0">
    <w:nsid w:val="098B5575"/>
    <w:multiLevelType w:val="hybridMultilevel"/>
    <w:tmpl w:val="58AC23F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B42554"/>
    <w:multiLevelType w:val="hybridMultilevel"/>
    <w:tmpl w:val="66EAACF8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2A31E60"/>
    <w:multiLevelType w:val="hybridMultilevel"/>
    <w:tmpl w:val="22D6B388"/>
    <w:lvl w:ilvl="0" w:tplc="F69C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4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A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5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E5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EE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5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1F0D7895"/>
    <w:multiLevelType w:val="hybridMultilevel"/>
    <w:tmpl w:val="11C2885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931EDF"/>
    <w:multiLevelType w:val="hybridMultilevel"/>
    <w:tmpl w:val="923EF2E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16189E"/>
    <w:multiLevelType w:val="hybridMultilevel"/>
    <w:tmpl w:val="469C1BF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502682D"/>
    <w:multiLevelType w:val="hybridMultilevel"/>
    <w:tmpl w:val="8D50A5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CD562C"/>
    <w:multiLevelType w:val="hybridMultilevel"/>
    <w:tmpl w:val="50AC42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AF1312"/>
    <w:multiLevelType w:val="hybridMultilevel"/>
    <w:tmpl w:val="B3126792"/>
    <w:lvl w:ilvl="0" w:tplc="A4C21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E0E4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EA2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A44B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3413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45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A5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CC9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DC4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2BD95B7D"/>
    <w:multiLevelType w:val="hybridMultilevel"/>
    <w:tmpl w:val="878802A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6A6860">
      <w:numFmt w:val="bullet"/>
      <w:lvlText w:val="-"/>
      <w:lvlJc w:val="left"/>
      <w:pPr>
        <w:ind w:left="6480" w:hanging="360"/>
      </w:pPr>
      <w:rPr>
        <w:rFonts w:ascii="Calibri" w:eastAsia="Calibri" w:hAnsi="Calibri" w:cs="Calibri" w:hint="default"/>
        <w:w w:val="100"/>
        <w:sz w:val="22"/>
        <w:szCs w:val="22"/>
      </w:rPr>
    </w:lvl>
  </w:abstractNum>
  <w:abstractNum w:abstractNumId="24" w15:restartNumberingAfterBreak="0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FE34E5E"/>
    <w:multiLevelType w:val="hybridMultilevel"/>
    <w:tmpl w:val="2EDE4A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994E9C"/>
    <w:multiLevelType w:val="hybridMultilevel"/>
    <w:tmpl w:val="EFD66306"/>
    <w:lvl w:ilvl="0" w:tplc="0410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37BF52EE"/>
    <w:multiLevelType w:val="hybridMultilevel"/>
    <w:tmpl w:val="843A0E3C"/>
    <w:lvl w:ilvl="0" w:tplc="A0E03CF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3AE65881"/>
    <w:multiLevelType w:val="singleLevel"/>
    <w:tmpl w:val="7D8E1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66713AC"/>
    <w:multiLevelType w:val="hybridMultilevel"/>
    <w:tmpl w:val="F4785D6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31" w15:restartNumberingAfterBreak="0">
    <w:nsid w:val="47EF693B"/>
    <w:multiLevelType w:val="hybridMultilevel"/>
    <w:tmpl w:val="963CE0A0"/>
    <w:lvl w:ilvl="0" w:tplc="B4D836E2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4E235788"/>
    <w:multiLevelType w:val="hybridMultilevel"/>
    <w:tmpl w:val="4D6A6AC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4F791591"/>
    <w:multiLevelType w:val="hybridMultilevel"/>
    <w:tmpl w:val="092C167C"/>
    <w:lvl w:ilvl="0" w:tplc="08D2C6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3A192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5CF3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A693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1AA0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32B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E53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3C88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4E3D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57105642"/>
    <w:multiLevelType w:val="hybridMultilevel"/>
    <w:tmpl w:val="245EAA1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4F7211"/>
    <w:multiLevelType w:val="hybridMultilevel"/>
    <w:tmpl w:val="AAFE5D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1E6D22"/>
    <w:multiLevelType w:val="hybridMultilevel"/>
    <w:tmpl w:val="94B0919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B4660F"/>
    <w:multiLevelType w:val="hybridMultilevel"/>
    <w:tmpl w:val="4DA2C06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6CBB7FCA"/>
    <w:multiLevelType w:val="hybridMultilevel"/>
    <w:tmpl w:val="DA428EB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8A7645"/>
    <w:multiLevelType w:val="hybridMultilevel"/>
    <w:tmpl w:val="DE366E6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6E188D"/>
    <w:multiLevelType w:val="hybridMultilevel"/>
    <w:tmpl w:val="1BF261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4D599F"/>
    <w:multiLevelType w:val="hybridMultilevel"/>
    <w:tmpl w:val="5CACA028"/>
    <w:lvl w:ilvl="0" w:tplc="A1942C7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EA3FEE"/>
    <w:multiLevelType w:val="multilevel"/>
    <w:tmpl w:val="9640BA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44627589">
    <w:abstractNumId w:val="8"/>
  </w:num>
  <w:num w:numId="2" w16cid:durableId="1659650552">
    <w:abstractNumId w:val="24"/>
  </w:num>
  <w:num w:numId="3" w16cid:durableId="2142992583">
    <w:abstractNumId w:val="0"/>
  </w:num>
  <w:num w:numId="4" w16cid:durableId="102457732">
    <w:abstractNumId w:val="1"/>
  </w:num>
  <w:num w:numId="5" w16cid:durableId="1578512052">
    <w:abstractNumId w:val="2"/>
  </w:num>
  <w:num w:numId="6" w16cid:durableId="1236547490">
    <w:abstractNumId w:val="16"/>
  </w:num>
  <w:num w:numId="7" w16cid:durableId="414280458">
    <w:abstractNumId w:val="13"/>
  </w:num>
  <w:num w:numId="8" w16cid:durableId="1059788564">
    <w:abstractNumId w:val="30"/>
  </w:num>
  <w:num w:numId="9" w16cid:durableId="1047922356">
    <w:abstractNumId w:val="15"/>
  </w:num>
  <w:num w:numId="10" w16cid:durableId="697507067">
    <w:abstractNumId w:val="42"/>
  </w:num>
  <w:num w:numId="11" w16cid:durableId="1525050453">
    <w:abstractNumId w:val="28"/>
  </w:num>
  <w:num w:numId="12" w16cid:durableId="215092348">
    <w:abstractNumId w:val="9"/>
  </w:num>
  <w:num w:numId="13" w16cid:durableId="164591424">
    <w:abstractNumId w:val="10"/>
  </w:num>
  <w:num w:numId="14" w16cid:durableId="660816996">
    <w:abstractNumId w:val="7"/>
  </w:num>
  <w:num w:numId="15" w16cid:durableId="1596792293">
    <w:abstractNumId w:val="21"/>
  </w:num>
  <w:num w:numId="16" w16cid:durableId="116334776">
    <w:abstractNumId w:val="39"/>
  </w:num>
  <w:num w:numId="17" w16cid:durableId="1658221711">
    <w:abstractNumId w:val="11"/>
  </w:num>
  <w:num w:numId="18" w16cid:durableId="1671061976">
    <w:abstractNumId w:val="29"/>
  </w:num>
  <w:num w:numId="19" w16cid:durableId="1637952844">
    <w:abstractNumId w:val="3"/>
  </w:num>
  <w:num w:numId="20" w16cid:durableId="99029801">
    <w:abstractNumId w:val="4"/>
  </w:num>
  <w:num w:numId="21" w16cid:durableId="2083409811">
    <w:abstractNumId w:val="17"/>
  </w:num>
  <w:num w:numId="22" w16cid:durableId="2027828822">
    <w:abstractNumId w:val="19"/>
  </w:num>
  <w:num w:numId="23" w16cid:durableId="1400326441">
    <w:abstractNumId w:val="22"/>
  </w:num>
  <w:num w:numId="24" w16cid:durableId="654383935">
    <w:abstractNumId w:val="33"/>
  </w:num>
  <w:num w:numId="25" w16cid:durableId="129637878">
    <w:abstractNumId w:val="14"/>
  </w:num>
  <w:num w:numId="26" w16cid:durableId="832912483">
    <w:abstractNumId w:val="35"/>
  </w:num>
  <w:num w:numId="27" w16cid:durableId="1380086168">
    <w:abstractNumId w:val="23"/>
  </w:num>
  <w:num w:numId="28" w16cid:durableId="888300677">
    <w:abstractNumId w:val="32"/>
  </w:num>
  <w:num w:numId="29" w16cid:durableId="143939313">
    <w:abstractNumId w:val="36"/>
  </w:num>
  <w:num w:numId="30" w16cid:durableId="397755021">
    <w:abstractNumId w:val="38"/>
  </w:num>
  <w:num w:numId="31" w16cid:durableId="181995925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77738670">
    <w:abstractNumId w:val="31"/>
  </w:num>
  <w:num w:numId="33" w16cid:durableId="1461151839">
    <w:abstractNumId w:val="40"/>
  </w:num>
  <w:num w:numId="34" w16cid:durableId="1154950419">
    <w:abstractNumId w:val="37"/>
  </w:num>
  <w:num w:numId="35" w16cid:durableId="470903070">
    <w:abstractNumId w:val="26"/>
  </w:num>
  <w:num w:numId="36" w16cid:durableId="1739594374">
    <w:abstractNumId w:val="25"/>
  </w:num>
  <w:num w:numId="37" w16cid:durableId="5719752">
    <w:abstractNumId w:val="18"/>
  </w:num>
  <w:num w:numId="38" w16cid:durableId="422917374">
    <w:abstractNumId w:val="20"/>
  </w:num>
  <w:num w:numId="39" w16cid:durableId="2029327984">
    <w:abstractNumId w:val="12"/>
  </w:num>
  <w:num w:numId="40" w16cid:durableId="1256211543">
    <w:abstractNumId w:val="34"/>
  </w:num>
  <w:num w:numId="41" w16cid:durableId="361370788">
    <w:abstractNumId w:val="6"/>
  </w:num>
  <w:num w:numId="42" w16cid:durableId="98568944">
    <w:abstractNumId w:val="41"/>
  </w:num>
  <w:num w:numId="43" w16cid:durableId="263028699">
    <w:abstractNumId w:val="27"/>
  </w:num>
  <w:num w:numId="44" w16cid:durableId="4988120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06B"/>
    <w:rsid w:val="00002828"/>
    <w:rsid w:val="00004AC3"/>
    <w:rsid w:val="00010D73"/>
    <w:rsid w:val="00012018"/>
    <w:rsid w:val="0001314D"/>
    <w:rsid w:val="0001443F"/>
    <w:rsid w:val="00015D2C"/>
    <w:rsid w:val="00016658"/>
    <w:rsid w:val="00021B1A"/>
    <w:rsid w:val="00021EB3"/>
    <w:rsid w:val="00027C23"/>
    <w:rsid w:val="0003018C"/>
    <w:rsid w:val="000309DF"/>
    <w:rsid w:val="00031FEB"/>
    <w:rsid w:val="0003690C"/>
    <w:rsid w:val="000371CE"/>
    <w:rsid w:val="0004033D"/>
    <w:rsid w:val="0004105A"/>
    <w:rsid w:val="00041A16"/>
    <w:rsid w:val="00043ACB"/>
    <w:rsid w:val="00046B4A"/>
    <w:rsid w:val="00046EF9"/>
    <w:rsid w:val="00047934"/>
    <w:rsid w:val="0005084A"/>
    <w:rsid w:val="00051A9E"/>
    <w:rsid w:val="00051CAE"/>
    <w:rsid w:val="00051E72"/>
    <w:rsid w:val="000534AD"/>
    <w:rsid w:val="000539ED"/>
    <w:rsid w:val="00053DE3"/>
    <w:rsid w:val="00053E60"/>
    <w:rsid w:val="000564C9"/>
    <w:rsid w:val="00056833"/>
    <w:rsid w:val="00062E4A"/>
    <w:rsid w:val="000670A5"/>
    <w:rsid w:val="0007048C"/>
    <w:rsid w:val="000707BB"/>
    <w:rsid w:val="00072224"/>
    <w:rsid w:val="000736AB"/>
    <w:rsid w:val="00074CDD"/>
    <w:rsid w:val="00075299"/>
    <w:rsid w:val="0007706B"/>
    <w:rsid w:val="0008242F"/>
    <w:rsid w:val="00082BAA"/>
    <w:rsid w:val="00087094"/>
    <w:rsid w:val="00093B8A"/>
    <w:rsid w:val="00094B74"/>
    <w:rsid w:val="00095FAC"/>
    <w:rsid w:val="00096F1F"/>
    <w:rsid w:val="000A19BA"/>
    <w:rsid w:val="000A2C09"/>
    <w:rsid w:val="000A74CB"/>
    <w:rsid w:val="000B0C7A"/>
    <w:rsid w:val="000B12C5"/>
    <w:rsid w:val="000B480F"/>
    <w:rsid w:val="000B496D"/>
    <w:rsid w:val="000B68ED"/>
    <w:rsid w:val="000B6C44"/>
    <w:rsid w:val="000B7E48"/>
    <w:rsid w:val="000C0039"/>
    <w:rsid w:val="000C11ED"/>
    <w:rsid w:val="000C70F7"/>
    <w:rsid w:val="000C7368"/>
    <w:rsid w:val="000D1AFB"/>
    <w:rsid w:val="000D1F7E"/>
    <w:rsid w:val="000D34EB"/>
    <w:rsid w:val="000D5BE5"/>
    <w:rsid w:val="000E1E4D"/>
    <w:rsid w:val="000E246B"/>
    <w:rsid w:val="000E446C"/>
    <w:rsid w:val="000F02A8"/>
    <w:rsid w:val="000F0CA0"/>
    <w:rsid w:val="000F2156"/>
    <w:rsid w:val="000F22A4"/>
    <w:rsid w:val="000F4537"/>
    <w:rsid w:val="000F4D89"/>
    <w:rsid w:val="000F5A0E"/>
    <w:rsid w:val="000F5E3D"/>
    <w:rsid w:val="000F5F5D"/>
    <w:rsid w:val="000F6179"/>
    <w:rsid w:val="000F6876"/>
    <w:rsid w:val="000F7F3B"/>
    <w:rsid w:val="00100384"/>
    <w:rsid w:val="00101744"/>
    <w:rsid w:val="00102CEE"/>
    <w:rsid w:val="00104CEA"/>
    <w:rsid w:val="00112288"/>
    <w:rsid w:val="00112BBD"/>
    <w:rsid w:val="00114C39"/>
    <w:rsid w:val="00114DF5"/>
    <w:rsid w:val="00121CEA"/>
    <w:rsid w:val="0012335E"/>
    <w:rsid w:val="001260DF"/>
    <w:rsid w:val="0012659F"/>
    <w:rsid w:val="00131078"/>
    <w:rsid w:val="00132B57"/>
    <w:rsid w:val="001335C6"/>
    <w:rsid w:val="00133C52"/>
    <w:rsid w:val="00134A79"/>
    <w:rsid w:val="00135167"/>
    <w:rsid w:val="001352AB"/>
    <w:rsid w:val="00140B98"/>
    <w:rsid w:val="001425C2"/>
    <w:rsid w:val="001451B9"/>
    <w:rsid w:val="00146410"/>
    <w:rsid w:val="001476A6"/>
    <w:rsid w:val="001508F3"/>
    <w:rsid w:val="00154F0E"/>
    <w:rsid w:val="001566D0"/>
    <w:rsid w:val="00157BF6"/>
    <w:rsid w:val="00160EA8"/>
    <w:rsid w:val="001622AF"/>
    <w:rsid w:val="00162B50"/>
    <w:rsid w:val="0016323E"/>
    <w:rsid w:val="00164A06"/>
    <w:rsid w:val="00164BD8"/>
    <w:rsid w:val="00167C80"/>
    <w:rsid w:val="00174486"/>
    <w:rsid w:val="00174541"/>
    <w:rsid w:val="00175FFB"/>
    <w:rsid w:val="00177290"/>
    <w:rsid w:val="00182723"/>
    <w:rsid w:val="00185A49"/>
    <w:rsid w:val="00186225"/>
    <w:rsid w:val="0018773E"/>
    <w:rsid w:val="001900F1"/>
    <w:rsid w:val="00191CA1"/>
    <w:rsid w:val="001930A4"/>
    <w:rsid w:val="001A1F39"/>
    <w:rsid w:val="001A23E7"/>
    <w:rsid w:val="001A48B2"/>
    <w:rsid w:val="001A5909"/>
    <w:rsid w:val="001A5F71"/>
    <w:rsid w:val="001A6378"/>
    <w:rsid w:val="001B1257"/>
    <w:rsid w:val="001B1415"/>
    <w:rsid w:val="001B264D"/>
    <w:rsid w:val="001B484F"/>
    <w:rsid w:val="001B7378"/>
    <w:rsid w:val="001C0302"/>
    <w:rsid w:val="001C05D4"/>
    <w:rsid w:val="001C168D"/>
    <w:rsid w:val="001C6C49"/>
    <w:rsid w:val="001D4B64"/>
    <w:rsid w:val="001D6B50"/>
    <w:rsid w:val="001E4529"/>
    <w:rsid w:val="001E52E4"/>
    <w:rsid w:val="001F16A2"/>
    <w:rsid w:val="001F207B"/>
    <w:rsid w:val="001F6BB2"/>
    <w:rsid w:val="001F6C2D"/>
    <w:rsid w:val="00203CC8"/>
    <w:rsid w:val="00207849"/>
    <w:rsid w:val="00210607"/>
    <w:rsid w:val="00211108"/>
    <w:rsid w:val="00213B82"/>
    <w:rsid w:val="00213C1D"/>
    <w:rsid w:val="0021559E"/>
    <w:rsid w:val="00216B40"/>
    <w:rsid w:val="0021725D"/>
    <w:rsid w:val="00217B24"/>
    <w:rsid w:val="00217C76"/>
    <w:rsid w:val="00217EEC"/>
    <w:rsid w:val="00222A56"/>
    <w:rsid w:val="00222CA7"/>
    <w:rsid w:val="002247FE"/>
    <w:rsid w:val="00225146"/>
    <w:rsid w:val="00226CB3"/>
    <w:rsid w:val="00230F9B"/>
    <w:rsid w:val="0023285D"/>
    <w:rsid w:val="00233F6A"/>
    <w:rsid w:val="00236330"/>
    <w:rsid w:val="00237AF6"/>
    <w:rsid w:val="00240337"/>
    <w:rsid w:val="00241E64"/>
    <w:rsid w:val="002425CA"/>
    <w:rsid w:val="0024391D"/>
    <w:rsid w:val="00247E6D"/>
    <w:rsid w:val="0025352F"/>
    <w:rsid w:val="002539BB"/>
    <w:rsid w:val="00254BDB"/>
    <w:rsid w:val="00254F47"/>
    <w:rsid w:val="00255CE2"/>
    <w:rsid w:val="00255DB7"/>
    <w:rsid w:val="0025698C"/>
    <w:rsid w:val="00261042"/>
    <w:rsid w:val="00263F64"/>
    <w:rsid w:val="0026467A"/>
    <w:rsid w:val="00264796"/>
    <w:rsid w:val="00265864"/>
    <w:rsid w:val="00265DF7"/>
    <w:rsid w:val="002708A6"/>
    <w:rsid w:val="00270D6D"/>
    <w:rsid w:val="002772BD"/>
    <w:rsid w:val="0028117F"/>
    <w:rsid w:val="00281606"/>
    <w:rsid w:val="00282A21"/>
    <w:rsid w:val="00283797"/>
    <w:rsid w:val="002845F8"/>
    <w:rsid w:val="002860BF"/>
    <w:rsid w:val="002863D9"/>
    <w:rsid w:val="0028660E"/>
    <w:rsid w:val="00286C40"/>
    <w:rsid w:val="0029126B"/>
    <w:rsid w:val="0029332E"/>
    <w:rsid w:val="002943C2"/>
    <w:rsid w:val="00297481"/>
    <w:rsid w:val="002A014D"/>
    <w:rsid w:val="002A2BD8"/>
    <w:rsid w:val="002A594F"/>
    <w:rsid w:val="002A6748"/>
    <w:rsid w:val="002B0440"/>
    <w:rsid w:val="002B206B"/>
    <w:rsid w:val="002B3171"/>
    <w:rsid w:val="002B537B"/>
    <w:rsid w:val="002B684C"/>
    <w:rsid w:val="002C1C92"/>
    <w:rsid w:val="002C1E86"/>
    <w:rsid w:val="002C4224"/>
    <w:rsid w:val="002C587F"/>
    <w:rsid w:val="002D115B"/>
    <w:rsid w:val="002D1D0F"/>
    <w:rsid w:val="002D281D"/>
    <w:rsid w:val="002D32F8"/>
    <w:rsid w:val="002D3EC6"/>
    <w:rsid w:val="002D472B"/>
    <w:rsid w:val="002D473A"/>
    <w:rsid w:val="002D5266"/>
    <w:rsid w:val="002D786D"/>
    <w:rsid w:val="002E0205"/>
    <w:rsid w:val="002E1891"/>
    <w:rsid w:val="002E1DEB"/>
    <w:rsid w:val="002E3016"/>
    <w:rsid w:val="002E5DB6"/>
    <w:rsid w:val="002E7FF3"/>
    <w:rsid w:val="002F49B3"/>
    <w:rsid w:val="002F66C4"/>
    <w:rsid w:val="002F6BB9"/>
    <w:rsid w:val="00300F45"/>
    <w:rsid w:val="003029DA"/>
    <w:rsid w:val="00304B62"/>
    <w:rsid w:val="0030701D"/>
    <w:rsid w:val="003101F6"/>
    <w:rsid w:val="00311885"/>
    <w:rsid w:val="00314AD8"/>
    <w:rsid w:val="003204FE"/>
    <w:rsid w:val="00321CCE"/>
    <w:rsid w:val="00323CD3"/>
    <w:rsid w:val="003307A6"/>
    <w:rsid w:val="003317A8"/>
    <w:rsid w:val="00334FDC"/>
    <w:rsid w:val="00335B73"/>
    <w:rsid w:val="00336F0F"/>
    <w:rsid w:val="00344731"/>
    <w:rsid w:val="0034552C"/>
    <w:rsid w:val="003469AB"/>
    <w:rsid w:val="00346C58"/>
    <w:rsid w:val="00347262"/>
    <w:rsid w:val="00347A6E"/>
    <w:rsid w:val="00351652"/>
    <w:rsid w:val="0035172E"/>
    <w:rsid w:val="00351867"/>
    <w:rsid w:val="00353A20"/>
    <w:rsid w:val="00355615"/>
    <w:rsid w:val="0035659B"/>
    <w:rsid w:val="00360D0F"/>
    <w:rsid w:val="00361D26"/>
    <w:rsid w:val="00363B1F"/>
    <w:rsid w:val="0036522E"/>
    <w:rsid w:val="00367396"/>
    <w:rsid w:val="003709D8"/>
    <w:rsid w:val="003726C9"/>
    <w:rsid w:val="00374926"/>
    <w:rsid w:val="00376169"/>
    <w:rsid w:val="00380B8B"/>
    <w:rsid w:val="003824FF"/>
    <w:rsid w:val="00382EC8"/>
    <w:rsid w:val="00383ADD"/>
    <w:rsid w:val="0038472E"/>
    <w:rsid w:val="00392E1C"/>
    <w:rsid w:val="00395933"/>
    <w:rsid w:val="0039698B"/>
    <w:rsid w:val="003A007F"/>
    <w:rsid w:val="003A01DE"/>
    <w:rsid w:val="003A03EB"/>
    <w:rsid w:val="003A1779"/>
    <w:rsid w:val="003A433E"/>
    <w:rsid w:val="003A5911"/>
    <w:rsid w:val="003A5D3A"/>
    <w:rsid w:val="003B645D"/>
    <w:rsid w:val="003B79E2"/>
    <w:rsid w:val="003C029B"/>
    <w:rsid w:val="003C0DE3"/>
    <w:rsid w:val="003C4367"/>
    <w:rsid w:val="003C60F6"/>
    <w:rsid w:val="003C7A75"/>
    <w:rsid w:val="003D24B4"/>
    <w:rsid w:val="003D4352"/>
    <w:rsid w:val="003E018B"/>
    <w:rsid w:val="003E18F4"/>
    <w:rsid w:val="003E2DA4"/>
    <w:rsid w:val="003E2E35"/>
    <w:rsid w:val="003E5C47"/>
    <w:rsid w:val="003E6F53"/>
    <w:rsid w:val="003F015E"/>
    <w:rsid w:val="003F1B18"/>
    <w:rsid w:val="003F2A0E"/>
    <w:rsid w:val="003F2D21"/>
    <w:rsid w:val="003F5439"/>
    <w:rsid w:val="00406EBE"/>
    <w:rsid w:val="004076E9"/>
    <w:rsid w:val="00414813"/>
    <w:rsid w:val="00416DC1"/>
    <w:rsid w:val="00420F53"/>
    <w:rsid w:val="00425DC7"/>
    <w:rsid w:val="00430C48"/>
    <w:rsid w:val="004332E0"/>
    <w:rsid w:val="00433CB5"/>
    <w:rsid w:val="00435251"/>
    <w:rsid w:val="00435CFB"/>
    <w:rsid w:val="0044224C"/>
    <w:rsid w:val="00443639"/>
    <w:rsid w:val="00446355"/>
    <w:rsid w:val="0044774A"/>
    <w:rsid w:val="00447859"/>
    <w:rsid w:val="00455DD3"/>
    <w:rsid w:val="004563DD"/>
    <w:rsid w:val="00462440"/>
    <w:rsid w:val="004652D3"/>
    <w:rsid w:val="004657B2"/>
    <w:rsid w:val="00471C92"/>
    <w:rsid w:val="004722C2"/>
    <w:rsid w:val="00473A05"/>
    <w:rsid w:val="00480E2F"/>
    <w:rsid w:val="00484CE2"/>
    <w:rsid w:val="00485B44"/>
    <w:rsid w:val="00485D17"/>
    <w:rsid w:val="004914CB"/>
    <w:rsid w:val="00492EC5"/>
    <w:rsid w:val="00497369"/>
    <w:rsid w:val="004A1199"/>
    <w:rsid w:val="004A5D71"/>
    <w:rsid w:val="004A786E"/>
    <w:rsid w:val="004B09C3"/>
    <w:rsid w:val="004B220A"/>
    <w:rsid w:val="004B3FA2"/>
    <w:rsid w:val="004B5569"/>
    <w:rsid w:val="004B62EF"/>
    <w:rsid w:val="004C01A7"/>
    <w:rsid w:val="004C628C"/>
    <w:rsid w:val="004C6CAB"/>
    <w:rsid w:val="004D18E3"/>
    <w:rsid w:val="004D1C0F"/>
    <w:rsid w:val="004D539A"/>
    <w:rsid w:val="004D569C"/>
    <w:rsid w:val="004E105E"/>
    <w:rsid w:val="004E4930"/>
    <w:rsid w:val="004E6955"/>
    <w:rsid w:val="004F5184"/>
    <w:rsid w:val="004F74AA"/>
    <w:rsid w:val="004F7A83"/>
    <w:rsid w:val="00503E82"/>
    <w:rsid w:val="00504B83"/>
    <w:rsid w:val="00505644"/>
    <w:rsid w:val="005057E0"/>
    <w:rsid w:val="005104C0"/>
    <w:rsid w:val="005107E1"/>
    <w:rsid w:val="0051112D"/>
    <w:rsid w:val="00520DBD"/>
    <w:rsid w:val="00520F00"/>
    <w:rsid w:val="00525018"/>
    <w:rsid w:val="0052613E"/>
    <w:rsid w:val="00526196"/>
    <w:rsid w:val="005263CD"/>
    <w:rsid w:val="0052773A"/>
    <w:rsid w:val="00527AAD"/>
    <w:rsid w:val="00531E07"/>
    <w:rsid w:val="00535EF8"/>
    <w:rsid w:val="005420D2"/>
    <w:rsid w:val="00543DF4"/>
    <w:rsid w:val="00547C3A"/>
    <w:rsid w:val="00551462"/>
    <w:rsid w:val="005514C2"/>
    <w:rsid w:val="00551ED0"/>
    <w:rsid w:val="005528BF"/>
    <w:rsid w:val="005540B3"/>
    <w:rsid w:val="0055517D"/>
    <w:rsid w:val="00557E4E"/>
    <w:rsid w:val="005603E9"/>
    <w:rsid w:val="00560870"/>
    <w:rsid w:val="00560F4E"/>
    <w:rsid w:val="00561EFF"/>
    <w:rsid w:val="00562AE5"/>
    <w:rsid w:val="00565200"/>
    <w:rsid w:val="00567DE5"/>
    <w:rsid w:val="00567E59"/>
    <w:rsid w:val="005744C7"/>
    <w:rsid w:val="00576F0F"/>
    <w:rsid w:val="00583A1F"/>
    <w:rsid w:val="00584195"/>
    <w:rsid w:val="00585647"/>
    <w:rsid w:val="00585A3D"/>
    <w:rsid w:val="00585C3D"/>
    <w:rsid w:val="00591273"/>
    <w:rsid w:val="00591CC1"/>
    <w:rsid w:val="00592EA8"/>
    <w:rsid w:val="005A2332"/>
    <w:rsid w:val="005A4B10"/>
    <w:rsid w:val="005A5AB6"/>
    <w:rsid w:val="005A7F30"/>
    <w:rsid w:val="005B0EFF"/>
    <w:rsid w:val="005B65B5"/>
    <w:rsid w:val="005C2C26"/>
    <w:rsid w:val="005C77DE"/>
    <w:rsid w:val="005D01FA"/>
    <w:rsid w:val="005D35DD"/>
    <w:rsid w:val="005D5437"/>
    <w:rsid w:val="005D742D"/>
    <w:rsid w:val="005E0503"/>
    <w:rsid w:val="005E12B3"/>
    <w:rsid w:val="005E1624"/>
    <w:rsid w:val="005E1D00"/>
    <w:rsid w:val="005E1E0C"/>
    <w:rsid w:val="005E2288"/>
    <w:rsid w:val="005E387E"/>
    <w:rsid w:val="005E53CE"/>
    <w:rsid w:val="005E678D"/>
    <w:rsid w:val="005E721D"/>
    <w:rsid w:val="005F5051"/>
    <w:rsid w:val="005F72D5"/>
    <w:rsid w:val="006008A3"/>
    <w:rsid w:val="00601F99"/>
    <w:rsid w:val="00604D3F"/>
    <w:rsid w:val="00605CA8"/>
    <w:rsid w:val="00605DE5"/>
    <w:rsid w:val="00606B2E"/>
    <w:rsid w:val="00607877"/>
    <w:rsid w:val="006105EA"/>
    <w:rsid w:val="00613E0F"/>
    <w:rsid w:val="006149C4"/>
    <w:rsid w:val="006167AA"/>
    <w:rsid w:val="006228EF"/>
    <w:rsid w:val="006237B6"/>
    <w:rsid w:val="0062483F"/>
    <w:rsid w:val="00627240"/>
    <w:rsid w:val="00627F4B"/>
    <w:rsid w:val="00632BF9"/>
    <w:rsid w:val="00632F5C"/>
    <w:rsid w:val="00633575"/>
    <w:rsid w:val="00635CBB"/>
    <w:rsid w:val="006378DA"/>
    <w:rsid w:val="00637EE7"/>
    <w:rsid w:val="00642F67"/>
    <w:rsid w:val="00643BE4"/>
    <w:rsid w:val="00647912"/>
    <w:rsid w:val="0065050C"/>
    <w:rsid w:val="0065467C"/>
    <w:rsid w:val="00660340"/>
    <w:rsid w:val="0066271B"/>
    <w:rsid w:val="00663BD8"/>
    <w:rsid w:val="006648CD"/>
    <w:rsid w:val="006668E7"/>
    <w:rsid w:val="00672854"/>
    <w:rsid w:val="00673156"/>
    <w:rsid w:val="0067471F"/>
    <w:rsid w:val="00674BB2"/>
    <w:rsid w:val="006759A4"/>
    <w:rsid w:val="006761FD"/>
    <w:rsid w:val="0067699A"/>
    <w:rsid w:val="00677918"/>
    <w:rsid w:val="0068062A"/>
    <w:rsid w:val="00683118"/>
    <w:rsid w:val="00683C2E"/>
    <w:rsid w:val="00691032"/>
    <w:rsid w:val="00692070"/>
    <w:rsid w:val="0069225D"/>
    <w:rsid w:val="006A149B"/>
    <w:rsid w:val="006A4CEB"/>
    <w:rsid w:val="006A5CE3"/>
    <w:rsid w:val="006A73FD"/>
    <w:rsid w:val="006B0653"/>
    <w:rsid w:val="006B162F"/>
    <w:rsid w:val="006B2F2A"/>
    <w:rsid w:val="006B7D8C"/>
    <w:rsid w:val="006B7FC2"/>
    <w:rsid w:val="006C0DCD"/>
    <w:rsid w:val="006C10F5"/>
    <w:rsid w:val="006C1D43"/>
    <w:rsid w:val="006C1E40"/>
    <w:rsid w:val="006C1F0D"/>
    <w:rsid w:val="006C761E"/>
    <w:rsid w:val="006D04D6"/>
    <w:rsid w:val="006D097D"/>
    <w:rsid w:val="006D1BF0"/>
    <w:rsid w:val="006D415B"/>
    <w:rsid w:val="006D4AC3"/>
    <w:rsid w:val="006E0673"/>
    <w:rsid w:val="006E2EFA"/>
    <w:rsid w:val="006E33D9"/>
    <w:rsid w:val="006E4E92"/>
    <w:rsid w:val="006E6DDD"/>
    <w:rsid w:val="006F05B1"/>
    <w:rsid w:val="007018B7"/>
    <w:rsid w:val="00703338"/>
    <w:rsid w:val="00705188"/>
    <w:rsid w:val="00706853"/>
    <w:rsid w:val="00706DD4"/>
    <w:rsid w:val="00707825"/>
    <w:rsid w:val="007079D0"/>
    <w:rsid w:val="00710D1C"/>
    <w:rsid w:val="00717756"/>
    <w:rsid w:val="0072474A"/>
    <w:rsid w:val="00725408"/>
    <w:rsid w:val="00725C14"/>
    <w:rsid w:val="00726B25"/>
    <w:rsid w:val="0072785A"/>
    <w:rsid w:val="00727CEA"/>
    <w:rsid w:val="00731440"/>
    <w:rsid w:val="00733D1B"/>
    <w:rsid w:val="00740439"/>
    <w:rsid w:val="00740888"/>
    <w:rsid w:val="0074655A"/>
    <w:rsid w:val="00747847"/>
    <w:rsid w:val="00750EBA"/>
    <w:rsid w:val="0076092C"/>
    <w:rsid w:val="0076314A"/>
    <w:rsid w:val="0076508D"/>
    <w:rsid w:val="007676DE"/>
    <w:rsid w:val="00770331"/>
    <w:rsid w:val="00772936"/>
    <w:rsid w:val="00774239"/>
    <w:rsid w:val="00775397"/>
    <w:rsid w:val="0077662D"/>
    <w:rsid w:val="00776FCB"/>
    <w:rsid w:val="00777992"/>
    <w:rsid w:val="00782FE9"/>
    <w:rsid w:val="007857CB"/>
    <w:rsid w:val="00787D47"/>
    <w:rsid w:val="0079013C"/>
    <w:rsid w:val="007927F5"/>
    <w:rsid w:val="0079402C"/>
    <w:rsid w:val="00796D2C"/>
    <w:rsid w:val="007A23BA"/>
    <w:rsid w:val="007A3EDB"/>
    <w:rsid w:val="007A614F"/>
    <w:rsid w:val="007B1157"/>
    <w:rsid w:val="007B4259"/>
    <w:rsid w:val="007B4C06"/>
    <w:rsid w:val="007B59D8"/>
    <w:rsid w:val="007C09AC"/>
    <w:rsid w:val="007C32B6"/>
    <w:rsid w:val="007C4C5B"/>
    <w:rsid w:val="007C7E35"/>
    <w:rsid w:val="007D3843"/>
    <w:rsid w:val="007D74F4"/>
    <w:rsid w:val="007D7C11"/>
    <w:rsid w:val="007E040F"/>
    <w:rsid w:val="007E0636"/>
    <w:rsid w:val="007E2352"/>
    <w:rsid w:val="007E49B3"/>
    <w:rsid w:val="007E6F99"/>
    <w:rsid w:val="007F17F0"/>
    <w:rsid w:val="007F24B6"/>
    <w:rsid w:val="007F5DF0"/>
    <w:rsid w:val="007F6DF6"/>
    <w:rsid w:val="007F6FE3"/>
    <w:rsid w:val="00801BA6"/>
    <w:rsid w:val="008022B1"/>
    <w:rsid w:val="00811416"/>
    <w:rsid w:val="00815D29"/>
    <w:rsid w:val="00821BBE"/>
    <w:rsid w:val="0082652D"/>
    <w:rsid w:val="008303A6"/>
    <w:rsid w:val="00831FA2"/>
    <w:rsid w:val="00832733"/>
    <w:rsid w:val="0083680A"/>
    <w:rsid w:val="008420E7"/>
    <w:rsid w:val="00842499"/>
    <w:rsid w:val="00842E3A"/>
    <w:rsid w:val="008459E3"/>
    <w:rsid w:val="00847E8A"/>
    <w:rsid w:val="008501A3"/>
    <w:rsid w:val="00854281"/>
    <w:rsid w:val="00854B7C"/>
    <w:rsid w:val="00855040"/>
    <w:rsid w:val="00860CF4"/>
    <w:rsid w:val="00865784"/>
    <w:rsid w:val="008664A2"/>
    <w:rsid w:val="0086776E"/>
    <w:rsid w:val="00871E16"/>
    <w:rsid w:val="00872165"/>
    <w:rsid w:val="0087246C"/>
    <w:rsid w:val="00872F50"/>
    <w:rsid w:val="00874365"/>
    <w:rsid w:val="008743B7"/>
    <w:rsid w:val="00875E5A"/>
    <w:rsid w:val="00876305"/>
    <w:rsid w:val="008805AA"/>
    <w:rsid w:val="00881B7E"/>
    <w:rsid w:val="00881E62"/>
    <w:rsid w:val="00883FF4"/>
    <w:rsid w:val="00884C12"/>
    <w:rsid w:val="00884CC8"/>
    <w:rsid w:val="008933D5"/>
    <w:rsid w:val="008937D4"/>
    <w:rsid w:val="00893A8C"/>
    <w:rsid w:val="00894D01"/>
    <w:rsid w:val="008976D9"/>
    <w:rsid w:val="00897BDF"/>
    <w:rsid w:val="008A1E97"/>
    <w:rsid w:val="008A25A6"/>
    <w:rsid w:val="008B1FC8"/>
    <w:rsid w:val="008B37FD"/>
    <w:rsid w:val="008B5935"/>
    <w:rsid w:val="008B6767"/>
    <w:rsid w:val="008B67E9"/>
    <w:rsid w:val="008C0440"/>
    <w:rsid w:val="008C1400"/>
    <w:rsid w:val="008D1317"/>
    <w:rsid w:val="008D5D67"/>
    <w:rsid w:val="008E0DE5"/>
    <w:rsid w:val="008E7578"/>
    <w:rsid w:val="008F1285"/>
    <w:rsid w:val="008F28B1"/>
    <w:rsid w:val="008F3CD8"/>
    <w:rsid w:val="008F6728"/>
    <w:rsid w:val="008F7B5F"/>
    <w:rsid w:val="0090455C"/>
    <w:rsid w:val="00906BD1"/>
    <w:rsid w:val="009105E1"/>
    <w:rsid w:val="0091078D"/>
    <w:rsid w:val="009117FA"/>
    <w:rsid w:val="00920D90"/>
    <w:rsid w:val="009217DB"/>
    <w:rsid w:val="00923596"/>
    <w:rsid w:val="0092416C"/>
    <w:rsid w:val="009246DD"/>
    <w:rsid w:val="0093431C"/>
    <w:rsid w:val="00940667"/>
    <w:rsid w:val="00941128"/>
    <w:rsid w:val="00942D93"/>
    <w:rsid w:val="009454DE"/>
    <w:rsid w:val="00947939"/>
    <w:rsid w:val="00955B20"/>
    <w:rsid w:val="00956EC5"/>
    <w:rsid w:val="00964DE6"/>
    <w:rsid w:val="00971485"/>
    <w:rsid w:val="0097360E"/>
    <w:rsid w:val="00975CE2"/>
    <w:rsid w:val="00975DC1"/>
    <w:rsid w:val="00980B3C"/>
    <w:rsid w:val="0098483C"/>
    <w:rsid w:val="00986280"/>
    <w:rsid w:val="00986B21"/>
    <w:rsid w:val="00990253"/>
    <w:rsid w:val="009907AE"/>
    <w:rsid w:val="00990907"/>
    <w:rsid w:val="00990DB4"/>
    <w:rsid w:val="00992D4D"/>
    <w:rsid w:val="009944D6"/>
    <w:rsid w:val="00994B6A"/>
    <w:rsid w:val="009958CB"/>
    <w:rsid w:val="00997C40"/>
    <w:rsid w:val="009A04F3"/>
    <w:rsid w:val="009A0D66"/>
    <w:rsid w:val="009B2F7D"/>
    <w:rsid w:val="009B31B2"/>
    <w:rsid w:val="009B3956"/>
    <w:rsid w:val="009C341C"/>
    <w:rsid w:val="009C54FA"/>
    <w:rsid w:val="009C692D"/>
    <w:rsid w:val="009C723F"/>
    <w:rsid w:val="009D0487"/>
    <w:rsid w:val="009D102B"/>
    <w:rsid w:val="009D1FFB"/>
    <w:rsid w:val="009D21BE"/>
    <w:rsid w:val="009D22EB"/>
    <w:rsid w:val="009D2CF7"/>
    <w:rsid w:val="009D3C58"/>
    <w:rsid w:val="009D42CC"/>
    <w:rsid w:val="009D6656"/>
    <w:rsid w:val="009D7632"/>
    <w:rsid w:val="009F0E3E"/>
    <w:rsid w:val="009F0ED6"/>
    <w:rsid w:val="009F477B"/>
    <w:rsid w:val="009F4F91"/>
    <w:rsid w:val="00A00511"/>
    <w:rsid w:val="00A023CC"/>
    <w:rsid w:val="00A10524"/>
    <w:rsid w:val="00A11AC5"/>
    <w:rsid w:val="00A11DB1"/>
    <w:rsid w:val="00A1229D"/>
    <w:rsid w:val="00A12D38"/>
    <w:rsid w:val="00A13318"/>
    <w:rsid w:val="00A15AF4"/>
    <w:rsid w:val="00A174A1"/>
    <w:rsid w:val="00A20A7A"/>
    <w:rsid w:val="00A20B4B"/>
    <w:rsid w:val="00A20DA6"/>
    <w:rsid w:val="00A21D9C"/>
    <w:rsid w:val="00A31FDE"/>
    <w:rsid w:val="00A32674"/>
    <w:rsid w:val="00A32D87"/>
    <w:rsid w:val="00A403C5"/>
    <w:rsid w:val="00A41940"/>
    <w:rsid w:val="00A41BEA"/>
    <w:rsid w:val="00A44878"/>
    <w:rsid w:val="00A4533F"/>
    <w:rsid w:val="00A47531"/>
    <w:rsid w:val="00A47AA5"/>
    <w:rsid w:val="00A533D8"/>
    <w:rsid w:val="00A53D16"/>
    <w:rsid w:val="00A552D6"/>
    <w:rsid w:val="00A5614F"/>
    <w:rsid w:val="00A57F54"/>
    <w:rsid w:val="00A6054A"/>
    <w:rsid w:val="00A6127E"/>
    <w:rsid w:val="00A62F2B"/>
    <w:rsid w:val="00A6464D"/>
    <w:rsid w:val="00A65DF8"/>
    <w:rsid w:val="00A65FCE"/>
    <w:rsid w:val="00A727A8"/>
    <w:rsid w:val="00A76733"/>
    <w:rsid w:val="00A879AD"/>
    <w:rsid w:val="00A90F34"/>
    <w:rsid w:val="00A91473"/>
    <w:rsid w:val="00A91C14"/>
    <w:rsid w:val="00A9408D"/>
    <w:rsid w:val="00A94E66"/>
    <w:rsid w:val="00AA3F35"/>
    <w:rsid w:val="00AA6CCD"/>
    <w:rsid w:val="00AA7F4E"/>
    <w:rsid w:val="00AB3457"/>
    <w:rsid w:val="00AB3F38"/>
    <w:rsid w:val="00AB76C8"/>
    <w:rsid w:val="00AC107F"/>
    <w:rsid w:val="00AC21A5"/>
    <w:rsid w:val="00AC3299"/>
    <w:rsid w:val="00AC62CF"/>
    <w:rsid w:val="00AD07E7"/>
    <w:rsid w:val="00AD28CB"/>
    <w:rsid w:val="00AD2C61"/>
    <w:rsid w:val="00AD540E"/>
    <w:rsid w:val="00AD7E2E"/>
    <w:rsid w:val="00AE366E"/>
    <w:rsid w:val="00AE61EB"/>
    <w:rsid w:val="00AE6869"/>
    <w:rsid w:val="00AE6A54"/>
    <w:rsid w:val="00AF1AC3"/>
    <w:rsid w:val="00AF52DE"/>
    <w:rsid w:val="00B00B0E"/>
    <w:rsid w:val="00B00E23"/>
    <w:rsid w:val="00B02251"/>
    <w:rsid w:val="00B037E8"/>
    <w:rsid w:val="00B03CC7"/>
    <w:rsid w:val="00B03CC9"/>
    <w:rsid w:val="00B05C53"/>
    <w:rsid w:val="00B122F3"/>
    <w:rsid w:val="00B158DC"/>
    <w:rsid w:val="00B15C52"/>
    <w:rsid w:val="00B2311E"/>
    <w:rsid w:val="00B23FD6"/>
    <w:rsid w:val="00B2430C"/>
    <w:rsid w:val="00B26CEE"/>
    <w:rsid w:val="00B31B50"/>
    <w:rsid w:val="00B31F80"/>
    <w:rsid w:val="00B32055"/>
    <w:rsid w:val="00B321AD"/>
    <w:rsid w:val="00B325B9"/>
    <w:rsid w:val="00B33621"/>
    <w:rsid w:val="00B33F7A"/>
    <w:rsid w:val="00B353E9"/>
    <w:rsid w:val="00B36274"/>
    <w:rsid w:val="00B419CF"/>
    <w:rsid w:val="00B4439D"/>
    <w:rsid w:val="00B5130D"/>
    <w:rsid w:val="00B53156"/>
    <w:rsid w:val="00B64999"/>
    <w:rsid w:val="00B65801"/>
    <w:rsid w:val="00B671DC"/>
    <w:rsid w:val="00B721D6"/>
    <w:rsid w:val="00B77FDD"/>
    <w:rsid w:val="00B833F2"/>
    <w:rsid w:val="00B87A3D"/>
    <w:rsid w:val="00B90CAE"/>
    <w:rsid w:val="00B92B95"/>
    <w:rsid w:val="00B94868"/>
    <w:rsid w:val="00BA0188"/>
    <w:rsid w:val="00BA532D"/>
    <w:rsid w:val="00BA6212"/>
    <w:rsid w:val="00BA6627"/>
    <w:rsid w:val="00BB0CD6"/>
    <w:rsid w:val="00BB1BF6"/>
    <w:rsid w:val="00BB2130"/>
    <w:rsid w:val="00BB38A7"/>
    <w:rsid w:val="00BB6BE2"/>
    <w:rsid w:val="00BD0C93"/>
    <w:rsid w:val="00BD5445"/>
    <w:rsid w:val="00BE038A"/>
    <w:rsid w:val="00BE239E"/>
    <w:rsid w:val="00BE3423"/>
    <w:rsid w:val="00BE52DF"/>
    <w:rsid w:val="00BE6544"/>
    <w:rsid w:val="00BE6934"/>
    <w:rsid w:val="00BF44F4"/>
    <w:rsid w:val="00BF4919"/>
    <w:rsid w:val="00BF4A50"/>
    <w:rsid w:val="00C01F45"/>
    <w:rsid w:val="00C021F6"/>
    <w:rsid w:val="00C023DC"/>
    <w:rsid w:val="00C02BED"/>
    <w:rsid w:val="00C03D7A"/>
    <w:rsid w:val="00C05548"/>
    <w:rsid w:val="00C0627B"/>
    <w:rsid w:val="00C0754E"/>
    <w:rsid w:val="00C07B27"/>
    <w:rsid w:val="00C07DDD"/>
    <w:rsid w:val="00C20594"/>
    <w:rsid w:val="00C225A8"/>
    <w:rsid w:val="00C231BE"/>
    <w:rsid w:val="00C243CD"/>
    <w:rsid w:val="00C24770"/>
    <w:rsid w:val="00C302D2"/>
    <w:rsid w:val="00C33D57"/>
    <w:rsid w:val="00C344A1"/>
    <w:rsid w:val="00C3593E"/>
    <w:rsid w:val="00C3656F"/>
    <w:rsid w:val="00C3692A"/>
    <w:rsid w:val="00C410EF"/>
    <w:rsid w:val="00C43B04"/>
    <w:rsid w:val="00C46532"/>
    <w:rsid w:val="00C47403"/>
    <w:rsid w:val="00C5300F"/>
    <w:rsid w:val="00C53E2D"/>
    <w:rsid w:val="00C55105"/>
    <w:rsid w:val="00C55600"/>
    <w:rsid w:val="00C56550"/>
    <w:rsid w:val="00C572D7"/>
    <w:rsid w:val="00C61D88"/>
    <w:rsid w:val="00C67F4B"/>
    <w:rsid w:val="00C7236A"/>
    <w:rsid w:val="00C728F6"/>
    <w:rsid w:val="00C72974"/>
    <w:rsid w:val="00C743B6"/>
    <w:rsid w:val="00C85681"/>
    <w:rsid w:val="00C9066B"/>
    <w:rsid w:val="00C925C5"/>
    <w:rsid w:val="00C925E4"/>
    <w:rsid w:val="00C960B3"/>
    <w:rsid w:val="00CA0980"/>
    <w:rsid w:val="00CA59F7"/>
    <w:rsid w:val="00CA7616"/>
    <w:rsid w:val="00CB2568"/>
    <w:rsid w:val="00CB5774"/>
    <w:rsid w:val="00CB5D21"/>
    <w:rsid w:val="00CC066E"/>
    <w:rsid w:val="00CC0C95"/>
    <w:rsid w:val="00CC34E5"/>
    <w:rsid w:val="00CC6D2D"/>
    <w:rsid w:val="00CC72EB"/>
    <w:rsid w:val="00CD05C5"/>
    <w:rsid w:val="00CD4229"/>
    <w:rsid w:val="00CD591D"/>
    <w:rsid w:val="00CD68F1"/>
    <w:rsid w:val="00CE126E"/>
    <w:rsid w:val="00CE4356"/>
    <w:rsid w:val="00CE4668"/>
    <w:rsid w:val="00CE4CDA"/>
    <w:rsid w:val="00CF00AC"/>
    <w:rsid w:val="00CF2CD9"/>
    <w:rsid w:val="00CF2DCA"/>
    <w:rsid w:val="00CF5402"/>
    <w:rsid w:val="00CF5DD6"/>
    <w:rsid w:val="00D004AF"/>
    <w:rsid w:val="00D02160"/>
    <w:rsid w:val="00D03514"/>
    <w:rsid w:val="00D03B21"/>
    <w:rsid w:val="00D0520A"/>
    <w:rsid w:val="00D05358"/>
    <w:rsid w:val="00D14E1F"/>
    <w:rsid w:val="00D1518D"/>
    <w:rsid w:val="00D16404"/>
    <w:rsid w:val="00D1714E"/>
    <w:rsid w:val="00D23FCF"/>
    <w:rsid w:val="00D2466A"/>
    <w:rsid w:val="00D24891"/>
    <w:rsid w:val="00D259D5"/>
    <w:rsid w:val="00D25E0F"/>
    <w:rsid w:val="00D26444"/>
    <w:rsid w:val="00D3076B"/>
    <w:rsid w:val="00D3146A"/>
    <w:rsid w:val="00D35902"/>
    <w:rsid w:val="00D3615C"/>
    <w:rsid w:val="00D4191E"/>
    <w:rsid w:val="00D5077F"/>
    <w:rsid w:val="00D51CD2"/>
    <w:rsid w:val="00D52F60"/>
    <w:rsid w:val="00D5621E"/>
    <w:rsid w:val="00D566BB"/>
    <w:rsid w:val="00D572E2"/>
    <w:rsid w:val="00D6154E"/>
    <w:rsid w:val="00D617C4"/>
    <w:rsid w:val="00D64422"/>
    <w:rsid w:val="00D646B2"/>
    <w:rsid w:val="00D74A50"/>
    <w:rsid w:val="00D81C29"/>
    <w:rsid w:val="00D82D6E"/>
    <w:rsid w:val="00D832A9"/>
    <w:rsid w:val="00D91878"/>
    <w:rsid w:val="00D920A3"/>
    <w:rsid w:val="00D94D0B"/>
    <w:rsid w:val="00D96C01"/>
    <w:rsid w:val="00D9743E"/>
    <w:rsid w:val="00D977C5"/>
    <w:rsid w:val="00DA0632"/>
    <w:rsid w:val="00DA1365"/>
    <w:rsid w:val="00DA7448"/>
    <w:rsid w:val="00DA7978"/>
    <w:rsid w:val="00DA7EDD"/>
    <w:rsid w:val="00DB215F"/>
    <w:rsid w:val="00DB71F1"/>
    <w:rsid w:val="00DC08C8"/>
    <w:rsid w:val="00DC09F0"/>
    <w:rsid w:val="00DC2161"/>
    <w:rsid w:val="00DC5D42"/>
    <w:rsid w:val="00DC6252"/>
    <w:rsid w:val="00DD1F91"/>
    <w:rsid w:val="00DD463E"/>
    <w:rsid w:val="00DD5182"/>
    <w:rsid w:val="00DD704B"/>
    <w:rsid w:val="00DE0AB9"/>
    <w:rsid w:val="00DE15E6"/>
    <w:rsid w:val="00DE2294"/>
    <w:rsid w:val="00DE23D9"/>
    <w:rsid w:val="00DE791F"/>
    <w:rsid w:val="00DE7CE3"/>
    <w:rsid w:val="00DF0084"/>
    <w:rsid w:val="00DF26D8"/>
    <w:rsid w:val="00DF7B0B"/>
    <w:rsid w:val="00DF7E8D"/>
    <w:rsid w:val="00E0597F"/>
    <w:rsid w:val="00E06895"/>
    <w:rsid w:val="00E0713E"/>
    <w:rsid w:val="00E113F8"/>
    <w:rsid w:val="00E122B9"/>
    <w:rsid w:val="00E14FE7"/>
    <w:rsid w:val="00E15081"/>
    <w:rsid w:val="00E171B4"/>
    <w:rsid w:val="00E34D43"/>
    <w:rsid w:val="00E3666A"/>
    <w:rsid w:val="00E37236"/>
    <w:rsid w:val="00E42158"/>
    <w:rsid w:val="00E4244A"/>
    <w:rsid w:val="00E44988"/>
    <w:rsid w:val="00E455B8"/>
    <w:rsid w:val="00E4632E"/>
    <w:rsid w:val="00E5247C"/>
    <w:rsid w:val="00E61183"/>
    <w:rsid w:val="00E6313F"/>
    <w:rsid w:val="00E64D5A"/>
    <w:rsid w:val="00E674BE"/>
    <w:rsid w:val="00E72F8E"/>
    <w:rsid w:val="00E73B87"/>
    <w:rsid w:val="00E74814"/>
    <w:rsid w:val="00E7672F"/>
    <w:rsid w:val="00E824B4"/>
    <w:rsid w:val="00E872D0"/>
    <w:rsid w:val="00E915B2"/>
    <w:rsid w:val="00E9615B"/>
    <w:rsid w:val="00E97626"/>
    <w:rsid w:val="00EA0230"/>
    <w:rsid w:val="00EA28E1"/>
    <w:rsid w:val="00EA2DCA"/>
    <w:rsid w:val="00EA358E"/>
    <w:rsid w:val="00EA39BB"/>
    <w:rsid w:val="00EA50F6"/>
    <w:rsid w:val="00EA6467"/>
    <w:rsid w:val="00EB0B8B"/>
    <w:rsid w:val="00EB2234"/>
    <w:rsid w:val="00EB2A39"/>
    <w:rsid w:val="00EC166B"/>
    <w:rsid w:val="00EC303F"/>
    <w:rsid w:val="00EC3183"/>
    <w:rsid w:val="00EC77AE"/>
    <w:rsid w:val="00ED03F7"/>
    <w:rsid w:val="00ED1016"/>
    <w:rsid w:val="00ED5317"/>
    <w:rsid w:val="00ED645F"/>
    <w:rsid w:val="00ED65F7"/>
    <w:rsid w:val="00EE2CF3"/>
    <w:rsid w:val="00EE53B8"/>
    <w:rsid w:val="00EE6744"/>
    <w:rsid w:val="00EE7CBC"/>
    <w:rsid w:val="00EF30AB"/>
    <w:rsid w:val="00EF3DD8"/>
    <w:rsid w:val="00EF617D"/>
    <w:rsid w:val="00F0296E"/>
    <w:rsid w:val="00F04C4F"/>
    <w:rsid w:val="00F053A0"/>
    <w:rsid w:val="00F05749"/>
    <w:rsid w:val="00F07F9B"/>
    <w:rsid w:val="00F11CBD"/>
    <w:rsid w:val="00F1445C"/>
    <w:rsid w:val="00F164C7"/>
    <w:rsid w:val="00F2100B"/>
    <w:rsid w:val="00F215DB"/>
    <w:rsid w:val="00F21F17"/>
    <w:rsid w:val="00F2677F"/>
    <w:rsid w:val="00F35E5A"/>
    <w:rsid w:val="00F36451"/>
    <w:rsid w:val="00F37C18"/>
    <w:rsid w:val="00F37D5E"/>
    <w:rsid w:val="00F37F90"/>
    <w:rsid w:val="00F4020B"/>
    <w:rsid w:val="00F423A4"/>
    <w:rsid w:val="00F42509"/>
    <w:rsid w:val="00F42F89"/>
    <w:rsid w:val="00F43473"/>
    <w:rsid w:val="00F4348F"/>
    <w:rsid w:val="00F4475D"/>
    <w:rsid w:val="00F52F0D"/>
    <w:rsid w:val="00F52FF5"/>
    <w:rsid w:val="00F53B70"/>
    <w:rsid w:val="00F55BE0"/>
    <w:rsid w:val="00F55F8E"/>
    <w:rsid w:val="00F57308"/>
    <w:rsid w:val="00F645F8"/>
    <w:rsid w:val="00F67F6E"/>
    <w:rsid w:val="00F74C9B"/>
    <w:rsid w:val="00F800D7"/>
    <w:rsid w:val="00F8229C"/>
    <w:rsid w:val="00F90F1B"/>
    <w:rsid w:val="00F95EBA"/>
    <w:rsid w:val="00F97F53"/>
    <w:rsid w:val="00FA166C"/>
    <w:rsid w:val="00FA6381"/>
    <w:rsid w:val="00FA6860"/>
    <w:rsid w:val="00FB1989"/>
    <w:rsid w:val="00FB3142"/>
    <w:rsid w:val="00FB410D"/>
    <w:rsid w:val="00FB619F"/>
    <w:rsid w:val="00FB79E4"/>
    <w:rsid w:val="00FC095E"/>
    <w:rsid w:val="00FC2222"/>
    <w:rsid w:val="00FC357E"/>
    <w:rsid w:val="00FC4A7C"/>
    <w:rsid w:val="00FC5A91"/>
    <w:rsid w:val="00FC70BB"/>
    <w:rsid w:val="00FC7FCD"/>
    <w:rsid w:val="00FD22B9"/>
    <w:rsid w:val="00FD4C5B"/>
    <w:rsid w:val="00FD6CF1"/>
    <w:rsid w:val="00FD75B5"/>
    <w:rsid w:val="00FE017F"/>
    <w:rsid w:val="00FE1D4D"/>
    <w:rsid w:val="00FE1FB6"/>
    <w:rsid w:val="00FE27E2"/>
    <w:rsid w:val="00FE38E9"/>
    <w:rsid w:val="00FE3B14"/>
    <w:rsid w:val="00FE4D05"/>
    <w:rsid w:val="00FF0D7E"/>
    <w:rsid w:val="00FF0EEE"/>
    <w:rsid w:val="00FF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83A78E"/>
  <w15:docId w15:val="{E334FD0D-3687-4790-A3F2-2852CEC86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E2EFA"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link w:val="TitoloCarattere"/>
    <w:uiPriority w:val="1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1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Grigliatabella1">
    <w:name w:val="Griglia tabella1"/>
    <w:basedOn w:val="Tabellanormale"/>
    <w:next w:val="Grigliatabella"/>
    <w:rsid w:val="00015D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97360E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3D24B4"/>
    <w:pPr>
      <w:suppressAutoHyphens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Carattere">
    <w:name w:val="Titolo Carattere"/>
    <w:basedOn w:val="Carpredefinitoparagrafo"/>
    <w:link w:val="Titolo"/>
    <w:uiPriority w:val="1"/>
    <w:rsid w:val="00471C92"/>
    <w:rPr>
      <w:b/>
      <w:bCs/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5D54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43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0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09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29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388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291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19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4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5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65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482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53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82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8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about:blank" TargetMode="External"/><Relationship Id="rId2" Type="http://schemas.openxmlformats.org/officeDocument/2006/relationships/hyperlink" Target="about:blank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B33B32-E0A3-49D6-8A3E-A09761E2C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915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6124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assunta boffo</dc:creator>
  <cp:lastModifiedBy>Enzo De Luca</cp:lastModifiedBy>
  <cp:revision>6</cp:revision>
  <cp:lastPrinted>2020-02-24T13:03:00Z</cp:lastPrinted>
  <dcterms:created xsi:type="dcterms:W3CDTF">2024-07-24T13:05:00Z</dcterms:created>
  <dcterms:modified xsi:type="dcterms:W3CDTF">2024-07-29T10:56:00Z</dcterms:modified>
</cp:coreProperties>
</file>